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5262E3" w14:textId="57C584EE" w:rsidR="00916821" w:rsidRPr="00BB7ACB" w:rsidRDefault="00916821" w:rsidP="007549F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>Załącznik nr 1</w:t>
      </w:r>
      <w:r w:rsidR="00364A39">
        <w:rPr>
          <w:rFonts w:ascii="Cambria" w:hAnsi="Cambria" w:cs="Arial"/>
          <w:b/>
          <w:bCs/>
          <w:sz w:val="22"/>
          <w:szCs w:val="22"/>
        </w:rPr>
        <w:t>.</w:t>
      </w:r>
      <w:r w:rsidR="00780EC2">
        <w:rPr>
          <w:rFonts w:ascii="Cambria" w:hAnsi="Cambria" w:cs="Arial"/>
          <w:b/>
          <w:bCs/>
          <w:sz w:val="22"/>
          <w:szCs w:val="22"/>
        </w:rPr>
        <w:t>3</w:t>
      </w:r>
      <w:r w:rsidR="00CA0C6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46A88C03" w14:textId="77777777" w:rsidR="000E1C61" w:rsidRPr="00EB5DE3" w:rsidRDefault="000E1C61" w:rsidP="007549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101825" w14:textId="77777777" w:rsidR="00916821" w:rsidRPr="00EB5DE3" w:rsidRDefault="000E1C61" w:rsidP="007549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7B211A" w14:textId="77777777" w:rsidR="00916821" w:rsidRPr="00EB5DE3" w:rsidRDefault="000E1C61" w:rsidP="007549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5B1BE3B" w14:textId="77777777" w:rsidR="004E0C25" w:rsidRPr="00EB5DE3" w:rsidRDefault="000E1C61" w:rsidP="007549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DBCAD4" w14:textId="77777777" w:rsidR="00916821" w:rsidRPr="00EB5DE3" w:rsidRDefault="00916821" w:rsidP="007549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101085A" w14:textId="77777777" w:rsidR="000E1C61" w:rsidRPr="00EB5DE3" w:rsidRDefault="000E1C61" w:rsidP="007549F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9443A63" w14:textId="77777777" w:rsidR="00881EB5" w:rsidRPr="00BB7ACB" w:rsidRDefault="00881EB5" w:rsidP="00881EB5">
      <w:pPr>
        <w:spacing w:before="120"/>
        <w:ind w:left="6237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5980D429" w14:textId="77777777" w:rsidR="00881EB5" w:rsidRPr="00BB7ACB" w:rsidRDefault="00881EB5" w:rsidP="00881EB5">
      <w:pPr>
        <w:ind w:left="6237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E580DD3" w14:textId="67FFC296" w:rsidR="00881EB5" w:rsidRDefault="00881EB5" w:rsidP="00881EB5">
      <w:pPr>
        <w:ind w:left="6237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AD1DA0">
        <w:rPr>
          <w:rFonts w:ascii="Cambria" w:hAnsi="Cambria" w:cs="Arial"/>
          <w:b/>
          <w:bCs/>
          <w:sz w:val="22"/>
          <w:szCs w:val="22"/>
        </w:rPr>
        <w:t>Rzepin</w:t>
      </w:r>
    </w:p>
    <w:p w14:paraId="531724D4" w14:textId="1E22C7FF" w:rsidR="00881EB5" w:rsidRDefault="00F40B94" w:rsidP="00881EB5">
      <w:pPr>
        <w:ind w:left="6237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AD1DA0">
        <w:rPr>
          <w:rFonts w:ascii="Cambria" w:hAnsi="Cambria" w:cs="Arial"/>
          <w:b/>
          <w:bCs/>
          <w:sz w:val="22"/>
          <w:szCs w:val="22"/>
        </w:rPr>
        <w:t>Puszczy Rzepińskiej 11</w:t>
      </w:r>
    </w:p>
    <w:p w14:paraId="68636C72" w14:textId="29389D5F" w:rsidR="00881EB5" w:rsidRDefault="00AD1DA0" w:rsidP="00881EB5">
      <w:pPr>
        <w:ind w:left="6237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69-110 Rzepin</w:t>
      </w:r>
    </w:p>
    <w:p w14:paraId="0165ACA8" w14:textId="77777777" w:rsidR="00881EB5" w:rsidRDefault="00881EB5" w:rsidP="00881EB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8F7DD4" w14:textId="51A1F137" w:rsidR="009E03B3" w:rsidRPr="00240A59" w:rsidRDefault="00916821" w:rsidP="009E03B3">
      <w:pPr>
        <w:spacing w:before="120" w:after="360"/>
        <w:jc w:val="center"/>
        <w:rPr>
          <w:rFonts w:ascii="Cambria" w:hAnsi="Cambria" w:cs="Arial"/>
          <w:b/>
          <w:bCs/>
          <w:sz w:val="32"/>
          <w:szCs w:val="22"/>
        </w:rPr>
      </w:pPr>
      <w:r w:rsidRPr="00240A59">
        <w:rPr>
          <w:rFonts w:ascii="Cambria" w:hAnsi="Cambria" w:cs="Arial"/>
          <w:b/>
          <w:bCs/>
          <w:sz w:val="32"/>
          <w:szCs w:val="22"/>
        </w:rPr>
        <w:t xml:space="preserve">OFERTA </w:t>
      </w:r>
    </w:p>
    <w:p w14:paraId="6B7D1065" w14:textId="77777777" w:rsidR="00A83640" w:rsidRPr="00AD1DA0" w:rsidRDefault="00916821" w:rsidP="00A8364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D1DA0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6F1B8B" w:rsidRPr="00AD1DA0">
        <w:rPr>
          <w:rFonts w:ascii="Cambria" w:hAnsi="Cambria" w:cs="Arial"/>
          <w:bCs/>
          <w:sz w:val="22"/>
          <w:szCs w:val="22"/>
        </w:rPr>
        <w:t>zamówieniu, dla którego postępowanie o jego udzielenie prowadzone jest w tr</w:t>
      </w:r>
      <w:r w:rsidR="001E5EF7" w:rsidRPr="00AD1DA0">
        <w:rPr>
          <w:rFonts w:ascii="Cambria" w:hAnsi="Cambria" w:cs="Arial"/>
          <w:bCs/>
          <w:sz w:val="22"/>
          <w:szCs w:val="22"/>
        </w:rPr>
        <w:t>ybie</w:t>
      </w:r>
      <w:r w:rsidR="006F1B8B" w:rsidRPr="00AD1DA0">
        <w:rPr>
          <w:rFonts w:ascii="Cambria" w:hAnsi="Cambria" w:cs="Arial"/>
          <w:bCs/>
          <w:sz w:val="22"/>
          <w:szCs w:val="22"/>
        </w:rPr>
        <w:t xml:space="preserve"> </w:t>
      </w:r>
      <w:r w:rsidR="001E5EF7" w:rsidRPr="00AD1DA0">
        <w:rPr>
          <w:rFonts w:ascii="Cambria" w:hAnsi="Cambria" w:cs="Arial"/>
          <w:bCs/>
          <w:sz w:val="22"/>
          <w:szCs w:val="22"/>
        </w:rPr>
        <w:t>przetargu nieograniczonego</w:t>
      </w:r>
      <w:r w:rsidR="006F1B8B" w:rsidRPr="00AD1DA0">
        <w:rPr>
          <w:rFonts w:ascii="Cambria" w:hAnsi="Cambria" w:cs="Arial"/>
          <w:bCs/>
          <w:sz w:val="22"/>
          <w:szCs w:val="22"/>
        </w:rPr>
        <w:t xml:space="preserve"> pn.</w:t>
      </w:r>
      <w:r w:rsidRPr="00AD1DA0">
        <w:rPr>
          <w:rFonts w:ascii="Cambria" w:hAnsi="Cambria" w:cs="Arial"/>
          <w:bCs/>
          <w:sz w:val="22"/>
          <w:szCs w:val="22"/>
        </w:rPr>
        <w:t xml:space="preserve"> </w:t>
      </w:r>
    </w:p>
    <w:p w14:paraId="35924060" w14:textId="77777777" w:rsidR="00AD1DA0" w:rsidRPr="00AD1DA0" w:rsidRDefault="00A83640" w:rsidP="00AD1DA0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  <w:r w:rsidRPr="00AD1DA0">
        <w:rPr>
          <w:rFonts w:ascii="Cambria" w:hAnsi="Cambria" w:cs="Arial"/>
          <w:b/>
          <w:bCs/>
          <w:sz w:val="22"/>
          <w:szCs w:val="22"/>
        </w:rPr>
        <w:t>„</w:t>
      </w:r>
      <w:r w:rsidR="00AD1DA0" w:rsidRPr="00AD1DA0">
        <w:rPr>
          <w:rFonts w:ascii="Cambria" w:hAnsi="Cambria" w:cs="Arial"/>
          <w:b/>
          <w:sz w:val="22"/>
          <w:szCs w:val="22"/>
        </w:rPr>
        <w:t xml:space="preserve">Wykonanie dokumentacji projektowo-kosztorysowej odbudowy zbiorników wodnych </w:t>
      </w:r>
      <w:r w:rsidR="00AD1DA0" w:rsidRPr="00AD1DA0">
        <w:rPr>
          <w:rFonts w:ascii="Cambria" w:hAnsi="Cambria" w:cs="Arial"/>
          <w:b/>
          <w:bCs/>
          <w:sz w:val="22"/>
          <w:szCs w:val="22"/>
        </w:rPr>
        <w:t>na terenie Nadleśnictwa Rzepin</w:t>
      </w:r>
      <w:r w:rsidR="00AD1DA0" w:rsidRPr="00AD1DA0">
        <w:rPr>
          <w:rFonts w:ascii="Cambria" w:hAnsi="Cambria" w:cs="Arial"/>
          <w:b/>
          <w:sz w:val="22"/>
          <w:szCs w:val="22"/>
        </w:rPr>
        <w:t xml:space="preserve"> wraz z pełnieniem nadzoru autorskiego</w:t>
      </w:r>
      <w:r w:rsidRPr="00AD1DA0">
        <w:rPr>
          <w:rFonts w:ascii="Cambria" w:hAnsi="Cambria" w:cs="Arial"/>
          <w:b/>
          <w:bCs/>
          <w:sz w:val="22"/>
          <w:szCs w:val="22"/>
        </w:rPr>
        <w:t>”</w:t>
      </w:r>
      <w:r w:rsidR="006F1B8B" w:rsidRPr="00AD1DA0">
        <w:rPr>
          <w:rFonts w:ascii="Cambria" w:hAnsi="Cambria" w:cs="Arial"/>
          <w:b/>
          <w:bCs/>
          <w:sz w:val="22"/>
          <w:szCs w:val="22"/>
        </w:rPr>
        <w:t>,</w:t>
      </w:r>
      <w:r w:rsidR="006D3302" w:rsidRPr="00AD1DA0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A399F7F" w14:textId="77777777" w:rsidR="00780EC2" w:rsidRPr="00780EC2" w:rsidRDefault="00916821" w:rsidP="00780EC2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/>
          <w:bCs/>
          <w:sz w:val="22"/>
          <w:szCs w:val="22"/>
        </w:rPr>
      </w:pPr>
      <w:r w:rsidRPr="00AD1DA0">
        <w:rPr>
          <w:rFonts w:ascii="Cambria" w:hAnsi="Cambria" w:cs="Arial"/>
          <w:bCs/>
          <w:sz w:val="22"/>
          <w:szCs w:val="22"/>
        </w:rPr>
        <w:t>składamy niniejszym ofertę</w:t>
      </w:r>
      <w:r w:rsidR="00200EB3" w:rsidRPr="00AD1DA0">
        <w:rPr>
          <w:rFonts w:ascii="Cambria" w:hAnsi="Cambria" w:cs="Arial"/>
          <w:bCs/>
          <w:sz w:val="22"/>
          <w:szCs w:val="22"/>
        </w:rPr>
        <w:t xml:space="preserve"> na </w:t>
      </w:r>
      <w:r w:rsidR="00097ED0" w:rsidRPr="00AD1DA0">
        <w:rPr>
          <w:rFonts w:ascii="Cambria" w:hAnsi="Cambria" w:cs="Arial"/>
          <w:bCs/>
          <w:sz w:val="22"/>
          <w:szCs w:val="22"/>
        </w:rPr>
        <w:t xml:space="preserve">Część </w:t>
      </w:r>
      <w:r w:rsidR="00780EC2">
        <w:rPr>
          <w:rFonts w:ascii="Cambria" w:hAnsi="Cambria" w:cs="Arial"/>
          <w:bCs/>
          <w:sz w:val="22"/>
          <w:szCs w:val="22"/>
        </w:rPr>
        <w:t>I</w:t>
      </w:r>
      <w:r w:rsidR="00097ED0" w:rsidRPr="00AD1DA0">
        <w:rPr>
          <w:rFonts w:ascii="Cambria" w:hAnsi="Cambria" w:cs="Arial"/>
          <w:bCs/>
          <w:sz w:val="22"/>
          <w:szCs w:val="22"/>
        </w:rPr>
        <w:t>I</w:t>
      </w:r>
      <w:r w:rsidR="007963AC">
        <w:rPr>
          <w:rFonts w:ascii="Cambria" w:hAnsi="Cambria" w:cs="Arial"/>
          <w:bCs/>
          <w:sz w:val="22"/>
          <w:szCs w:val="22"/>
        </w:rPr>
        <w:t>I</w:t>
      </w:r>
      <w:r w:rsidR="00097ED0" w:rsidRPr="00AD1DA0">
        <w:rPr>
          <w:rFonts w:ascii="Cambria" w:hAnsi="Cambria" w:cs="Arial"/>
          <w:bCs/>
          <w:sz w:val="22"/>
          <w:szCs w:val="22"/>
        </w:rPr>
        <w:t xml:space="preserve"> </w:t>
      </w:r>
      <w:r w:rsidR="00200EB3" w:rsidRPr="00AD1DA0">
        <w:rPr>
          <w:rFonts w:ascii="Cambria" w:hAnsi="Cambria" w:cs="Arial"/>
          <w:bCs/>
          <w:sz w:val="22"/>
          <w:szCs w:val="22"/>
        </w:rPr>
        <w:t>tego zamówienia</w:t>
      </w:r>
      <w:r w:rsidR="00943D30" w:rsidRPr="00AD1DA0">
        <w:rPr>
          <w:rFonts w:ascii="Cambria" w:hAnsi="Cambria" w:cs="Arial"/>
          <w:bCs/>
          <w:sz w:val="22"/>
          <w:szCs w:val="22"/>
        </w:rPr>
        <w:t xml:space="preserve"> obejmującą </w:t>
      </w:r>
      <w:r w:rsidR="00AD1DA0">
        <w:rPr>
          <w:rFonts w:ascii="Cambria" w:hAnsi="Cambria" w:cs="Arial"/>
          <w:bCs/>
          <w:sz w:val="22"/>
          <w:szCs w:val="22"/>
        </w:rPr>
        <w:t>w</w:t>
      </w:r>
      <w:r w:rsidR="00240A59" w:rsidRPr="00AD1DA0">
        <w:rPr>
          <w:rFonts w:ascii="Cambria" w:hAnsi="Cambria" w:cs="Arial"/>
          <w:bCs/>
          <w:sz w:val="22"/>
          <w:szCs w:val="22"/>
        </w:rPr>
        <w:t xml:space="preserve">ykonanie dokumentacji projektowo-kosztorysowej </w:t>
      </w:r>
      <w:r w:rsidR="00AD1DA0" w:rsidRPr="00AD1DA0">
        <w:rPr>
          <w:rFonts w:ascii="Cambria" w:hAnsi="Cambria"/>
          <w:sz w:val="22"/>
          <w:szCs w:val="22"/>
        </w:rPr>
        <w:t>wraz z uzyskaniem prawomocnej decyzji o pozwoleniu na budowę lub potwierdzeniem braku podstaw do wniesienia sprzeciwu do zgłoszenia robót</w:t>
      </w:r>
      <w:r w:rsidR="00AD1DA0" w:rsidRPr="00AD1DA0">
        <w:rPr>
          <w:rFonts w:ascii="Cambria" w:hAnsi="Cambria" w:cs="Arial"/>
          <w:bCs/>
          <w:sz w:val="22"/>
          <w:szCs w:val="22"/>
        </w:rPr>
        <w:t xml:space="preserve"> oraz </w:t>
      </w:r>
      <w:r w:rsidR="00AD1DA0" w:rsidRPr="00AD1DA0">
        <w:rPr>
          <w:rFonts w:ascii="Cambria" w:hAnsi="Cambria"/>
          <w:sz w:val="22"/>
          <w:szCs w:val="22"/>
        </w:rPr>
        <w:t>pełnieniem nadzoru autorskiego</w:t>
      </w:r>
      <w:r w:rsidR="00240A59" w:rsidRPr="00AD1DA0">
        <w:rPr>
          <w:rFonts w:ascii="Cambria" w:hAnsi="Cambria" w:cs="Arial"/>
          <w:bCs/>
          <w:sz w:val="22"/>
          <w:szCs w:val="22"/>
        </w:rPr>
        <w:t xml:space="preserve"> obejmującej zadanie: </w:t>
      </w:r>
      <w:r w:rsidR="00780EC2" w:rsidRPr="00780EC2">
        <w:rPr>
          <w:rFonts w:ascii="Cambria" w:hAnsi="Cambria"/>
          <w:bCs/>
          <w:sz w:val="22"/>
          <w:szCs w:val="22"/>
        </w:rPr>
        <w:t>Odbudowa zbiornika wodnego „Przy Białym Moście”.</w:t>
      </w:r>
    </w:p>
    <w:p w14:paraId="70E72108" w14:textId="6FA8BF20" w:rsidR="0004046F" w:rsidRPr="00780EC2" w:rsidRDefault="0004046F" w:rsidP="00AD1DA0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/>
          <w:bCs/>
          <w:sz w:val="22"/>
          <w:szCs w:val="22"/>
        </w:rPr>
      </w:pPr>
    </w:p>
    <w:p w14:paraId="48EC30EB" w14:textId="6025C8C2" w:rsidR="00506B9A" w:rsidRPr="001C6C37" w:rsidRDefault="001C6C37" w:rsidP="001C6C37">
      <w:pPr>
        <w:numPr>
          <w:ilvl w:val="0"/>
          <w:numId w:val="67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097ED0" w:rsidRPr="00097ED0">
        <w:rPr>
          <w:rFonts w:ascii="Cambria" w:hAnsi="Cambria" w:cs="Arial"/>
          <w:bCs/>
          <w:sz w:val="22"/>
          <w:szCs w:val="22"/>
        </w:rPr>
        <w:t xml:space="preserve">ferujemy wykonanie przedmiotu zamówienia </w:t>
      </w:r>
      <w:r>
        <w:rPr>
          <w:rFonts w:ascii="Cambria" w:hAnsi="Cambria" w:cs="Arial"/>
          <w:bCs/>
          <w:sz w:val="22"/>
          <w:szCs w:val="22"/>
        </w:rPr>
        <w:t>określonego w S</w:t>
      </w:r>
      <w:r w:rsidR="00097ED0">
        <w:rPr>
          <w:rFonts w:ascii="Cambria" w:hAnsi="Cambria" w:cs="Arial"/>
          <w:bCs/>
          <w:sz w:val="22"/>
          <w:szCs w:val="22"/>
        </w:rPr>
        <w:t>pecyfikacj</w:t>
      </w:r>
      <w:r>
        <w:rPr>
          <w:rFonts w:ascii="Cambria" w:hAnsi="Cambria" w:cs="Arial"/>
          <w:bCs/>
          <w:sz w:val="22"/>
          <w:szCs w:val="22"/>
        </w:rPr>
        <w:t>i</w:t>
      </w:r>
      <w:r w:rsidR="006F1B8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</w:t>
      </w:r>
      <w:r w:rsidR="00097ED0" w:rsidRPr="006F1B8B">
        <w:rPr>
          <w:rFonts w:ascii="Cambria" w:hAnsi="Cambria" w:cs="Arial"/>
          <w:bCs/>
          <w:sz w:val="22"/>
          <w:szCs w:val="22"/>
        </w:rPr>
        <w:t xml:space="preserve">arunków </w:t>
      </w:r>
      <w:r>
        <w:rPr>
          <w:rFonts w:ascii="Cambria" w:hAnsi="Cambria" w:cs="Arial"/>
          <w:bCs/>
          <w:sz w:val="22"/>
          <w:szCs w:val="22"/>
        </w:rPr>
        <w:t>Z</w:t>
      </w:r>
      <w:r w:rsidR="006F1B8B">
        <w:rPr>
          <w:rFonts w:ascii="Cambria" w:hAnsi="Cambria" w:cs="Arial"/>
          <w:bCs/>
          <w:sz w:val="22"/>
          <w:szCs w:val="22"/>
        </w:rPr>
        <w:t xml:space="preserve">amówienia </w:t>
      </w:r>
      <w:r w:rsidR="00097ED0" w:rsidRPr="006F1B8B">
        <w:rPr>
          <w:rFonts w:ascii="Cambria" w:hAnsi="Cambria" w:cs="Arial"/>
          <w:bCs/>
          <w:sz w:val="22"/>
          <w:szCs w:val="22"/>
        </w:rPr>
        <w:t>za cenę</w:t>
      </w:r>
      <w:r>
        <w:rPr>
          <w:rFonts w:ascii="Cambria" w:hAnsi="Cambria" w:cs="Arial"/>
          <w:bCs/>
          <w:sz w:val="22"/>
          <w:szCs w:val="22"/>
        </w:rPr>
        <w:t xml:space="preserve"> w wysokości </w:t>
      </w:r>
      <w:r w:rsidR="00916821" w:rsidRPr="006F1B8B">
        <w:rPr>
          <w:rFonts w:ascii="Cambria" w:hAnsi="Cambria" w:cs="Arial"/>
          <w:bCs/>
          <w:sz w:val="22"/>
          <w:szCs w:val="22"/>
        </w:rPr>
        <w:t xml:space="preserve">: </w:t>
      </w:r>
    </w:p>
    <w:p w14:paraId="724B37CC" w14:textId="77777777" w:rsidR="004F78B5" w:rsidRDefault="004F78B5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netto: ______________________ zł (słownie: ________________________ ___/100)</w:t>
      </w:r>
    </w:p>
    <w:p w14:paraId="4AA87615" w14:textId="77777777" w:rsidR="004F78B5" w:rsidRDefault="004F78B5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kwota podatku VAT: ______________________ zł (słownie: ________________________ ___/100)</w:t>
      </w:r>
    </w:p>
    <w:p w14:paraId="3BC6EFE7" w14:textId="77777777" w:rsidR="004F78B5" w:rsidRDefault="004F78B5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brutto: ______________________ zł (słownie: ________________________ ___/100)</w:t>
      </w:r>
    </w:p>
    <w:p w14:paraId="59EE3673" w14:textId="77777777" w:rsidR="008A2E24" w:rsidRDefault="004F78B5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tym:</w:t>
      </w:r>
    </w:p>
    <w:p w14:paraId="22ABC933" w14:textId="69856F51" w:rsidR="004F78B5" w:rsidRDefault="007F77B9" w:rsidP="007F77B9">
      <w:pPr>
        <w:numPr>
          <w:ilvl w:val="0"/>
          <w:numId w:val="69"/>
        </w:numPr>
        <w:spacing w:before="120"/>
        <w:ind w:left="1134" w:hanging="42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c</w:t>
      </w:r>
      <w:r w:rsidR="00E70C2F">
        <w:rPr>
          <w:rFonts w:ascii="Cambria" w:hAnsi="Cambria" w:cs="Arial"/>
          <w:bCs/>
          <w:sz w:val="22"/>
          <w:szCs w:val="22"/>
        </w:rPr>
        <w:t>ena za wykonanie</w:t>
      </w:r>
      <w:r w:rsidRPr="007F77B9">
        <w:t xml:space="preserve"> </w:t>
      </w:r>
      <w:r w:rsidRPr="007F77B9">
        <w:rPr>
          <w:rFonts w:ascii="Cambria" w:hAnsi="Cambria" w:cs="Arial"/>
          <w:bCs/>
          <w:sz w:val="22"/>
          <w:szCs w:val="22"/>
        </w:rPr>
        <w:t>dokumentacji projektowo-kosztorysowej</w:t>
      </w:r>
      <w:r w:rsidR="00A83640" w:rsidRPr="00A83640">
        <w:rPr>
          <w:rFonts w:ascii="Cambria" w:hAnsi="Cambria"/>
          <w:sz w:val="22"/>
          <w:szCs w:val="22"/>
        </w:rPr>
        <w:t xml:space="preserve"> </w:t>
      </w:r>
      <w:r w:rsidR="00A83640" w:rsidRPr="00A83640">
        <w:rPr>
          <w:rFonts w:ascii="Cambria" w:hAnsi="Cambria" w:cs="Arial"/>
          <w:bCs/>
          <w:sz w:val="22"/>
          <w:szCs w:val="22"/>
        </w:rPr>
        <w:t>wraz z uzyskaniem prawomocnej decyzji o pozwoleniu na budowę lub potwierdzeniem braku podstaw do wniesienia sprzeciwu do zgłoszenia robót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39211C21" w14:textId="77777777" w:rsidR="00E70C2F" w:rsidRPr="00E70C2F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t>netto: ______________________ zł (słownie: ________________________ ___/100)</w:t>
      </w:r>
    </w:p>
    <w:p w14:paraId="4640FB33" w14:textId="77777777" w:rsidR="00E70C2F" w:rsidRPr="00E70C2F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t>kwota podatku VAT: ______________________ zł (słownie: ________________________ ___/100)</w:t>
      </w:r>
    </w:p>
    <w:p w14:paraId="2EE24295" w14:textId="347433D2" w:rsidR="00E70C2F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t>brutto: ______________________ zł (słownie: ________________________ ___/100)</w:t>
      </w:r>
    </w:p>
    <w:p w14:paraId="4975B4A8" w14:textId="714E1CA4" w:rsidR="00E70C2F" w:rsidRDefault="007F77B9" w:rsidP="007549F6">
      <w:pPr>
        <w:numPr>
          <w:ilvl w:val="0"/>
          <w:numId w:val="69"/>
        </w:numPr>
        <w:spacing w:before="120"/>
        <w:ind w:left="1134" w:hanging="42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c</w:t>
      </w:r>
      <w:r w:rsidR="00E70C2F">
        <w:rPr>
          <w:rFonts w:ascii="Cambria" w:hAnsi="Cambria" w:cs="Arial"/>
          <w:bCs/>
          <w:sz w:val="22"/>
          <w:szCs w:val="22"/>
        </w:rPr>
        <w:t xml:space="preserve">ena za </w:t>
      </w:r>
      <w:r>
        <w:rPr>
          <w:rFonts w:ascii="Cambria" w:hAnsi="Cambria" w:cs="Arial"/>
          <w:bCs/>
          <w:sz w:val="22"/>
          <w:szCs w:val="22"/>
        </w:rPr>
        <w:t xml:space="preserve">sprawowanie </w:t>
      </w:r>
      <w:r>
        <w:rPr>
          <w:rFonts w:ascii="Cambria" w:hAnsi="Cambria"/>
          <w:sz w:val="22"/>
          <w:szCs w:val="21"/>
        </w:rPr>
        <w:t>nadzoru</w:t>
      </w:r>
      <w:r w:rsidRPr="00356AD4">
        <w:rPr>
          <w:rFonts w:ascii="Cambria" w:hAnsi="Cambria"/>
          <w:sz w:val="22"/>
          <w:szCs w:val="21"/>
        </w:rPr>
        <w:t xml:space="preserve"> autorski</w:t>
      </w:r>
      <w:r>
        <w:rPr>
          <w:rFonts w:ascii="Cambria" w:hAnsi="Cambria"/>
          <w:sz w:val="22"/>
          <w:szCs w:val="21"/>
        </w:rPr>
        <w:t>ego</w:t>
      </w:r>
      <w:r w:rsidRPr="00356AD4">
        <w:rPr>
          <w:rFonts w:ascii="Cambria" w:hAnsi="Cambria"/>
          <w:sz w:val="22"/>
          <w:szCs w:val="21"/>
        </w:rPr>
        <w:t xml:space="preserve"> nad realizacją</w:t>
      </w:r>
      <w:r w:rsidRPr="00356AD4">
        <w:rPr>
          <w:rFonts w:ascii="Cambria" w:hAnsi="Cambria"/>
          <w:sz w:val="24"/>
          <w:szCs w:val="22"/>
        </w:rPr>
        <w:t xml:space="preserve"> </w:t>
      </w:r>
      <w:r w:rsidRPr="00356AD4">
        <w:rPr>
          <w:rFonts w:ascii="Cambria" w:hAnsi="Cambria"/>
          <w:sz w:val="22"/>
          <w:szCs w:val="22"/>
        </w:rPr>
        <w:t>robót budowlanych na podstawie dokumentacji projektowej będącej przedmiotem niniejszego zamówienia</w:t>
      </w:r>
      <w:r>
        <w:rPr>
          <w:rFonts w:ascii="Cambria" w:hAnsi="Cambria"/>
          <w:sz w:val="22"/>
          <w:szCs w:val="22"/>
        </w:rPr>
        <w:t>:</w:t>
      </w:r>
    </w:p>
    <w:p w14:paraId="5F2ED9D8" w14:textId="77777777" w:rsidR="00E70C2F" w:rsidRPr="00E70C2F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t>netto: ______________________ zł (słownie: ________________________ ___/100)</w:t>
      </w:r>
    </w:p>
    <w:p w14:paraId="2368200B" w14:textId="77777777" w:rsidR="00E70C2F" w:rsidRPr="00E70C2F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t>kwota podatku VAT: ______________________ zł (słownie: ________________________ ___/100)</w:t>
      </w:r>
    </w:p>
    <w:p w14:paraId="335260D3" w14:textId="424B7779" w:rsidR="00097ED0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lastRenderedPageBreak/>
        <w:t>brutto: ______________________ zł (słownie: ________________________ ___/100)</w:t>
      </w:r>
    </w:p>
    <w:p w14:paraId="25BA0D38" w14:textId="2E6A9F02" w:rsidR="00FC56BF" w:rsidRDefault="00FC56BF" w:rsidP="007549F6">
      <w:pPr>
        <w:numPr>
          <w:ilvl w:val="0"/>
          <w:numId w:val="67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Do realizacji zamówienia do pełnienia funkcji </w:t>
      </w:r>
      <w:r w:rsidR="005064DC">
        <w:rPr>
          <w:rFonts w:ascii="Cambria" w:hAnsi="Cambria" w:cs="Arial"/>
          <w:bCs/>
          <w:sz w:val="22"/>
          <w:szCs w:val="22"/>
        </w:rPr>
        <w:t xml:space="preserve">Projektanta </w:t>
      </w:r>
      <w:r>
        <w:rPr>
          <w:rFonts w:ascii="Cambria" w:hAnsi="Cambria" w:cs="Arial"/>
          <w:bCs/>
          <w:sz w:val="22"/>
          <w:szCs w:val="22"/>
        </w:rPr>
        <w:t>skieruję następującą osobę: _______________</w:t>
      </w:r>
      <w:r w:rsidR="00AD1DA0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(</w:t>
      </w:r>
      <w:r w:rsidRPr="00240A59">
        <w:rPr>
          <w:rFonts w:ascii="Cambria" w:hAnsi="Cambria" w:cs="Arial"/>
          <w:bCs/>
          <w:i/>
          <w:sz w:val="22"/>
          <w:szCs w:val="22"/>
        </w:rPr>
        <w:t>należy podać imię i nazwisko</w:t>
      </w:r>
      <w:r>
        <w:rPr>
          <w:rFonts w:ascii="Cambria" w:hAnsi="Cambria" w:cs="Arial"/>
          <w:bCs/>
          <w:sz w:val="22"/>
          <w:szCs w:val="22"/>
        </w:rPr>
        <w:t>), legitymującą się następującym doświadczeniem:</w:t>
      </w:r>
    </w:p>
    <w:tbl>
      <w:tblPr>
        <w:tblStyle w:val="Tabela-Siatka"/>
        <w:tblW w:w="9371" w:type="dxa"/>
        <w:tblInd w:w="709" w:type="dxa"/>
        <w:tblLook w:val="04A0" w:firstRow="1" w:lastRow="0" w:firstColumn="1" w:lastColumn="0" w:noHBand="0" w:noVBand="1"/>
      </w:tblPr>
      <w:tblGrid>
        <w:gridCol w:w="485"/>
        <w:gridCol w:w="1920"/>
        <w:gridCol w:w="1843"/>
        <w:gridCol w:w="2835"/>
        <w:gridCol w:w="2288"/>
      </w:tblGrid>
      <w:tr w:rsidR="00D32422" w:rsidRPr="007166D4" w14:paraId="3338B4F0" w14:textId="5DF6DE23" w:rsidTr="002E1ACD">
        <w:trPr>
          <w:trHeight w:val="2149"/>
        </w:trPr>
        <w:tc>
          <w:tcPr>
            <w:tcW w:w="485" w:type="dxa"/>
            <w:vAlign w:val="center"/>
          </w:tcPr>
          <w:p w14:paraId="1783E46A" w14:textId="334C1B69" w:rsidR="00D32422" w:rsidRDefault="00D32422" w:rsidP="00D32422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Lp.</w:t>
            </w:r>
          </w:p>
        </w:tc>
        <w:tc>
          <w:tcPr>
            <w:tcW w:w="1920" w:type="dxa"/>
            <w:vAlign w:val="center"/>
          </w:tcPr>
          <w:p w14:paraId="2E03EC85" w14:textId="0A812562" w:rsidR="00D32422" w:rsidRPr="007166D4" w:rsidRDefault="00D32422" w:rsidP="00396BA3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Rodzaj</w:t>
            </w:r>
            <w:r w:rsidRPr="007166D4">
              <w:rPr>
                <w:rFonts w:ascii="Cambria" w:hAnsi="Cambria" w:cs="Arial"/>
                <w:bCs/>
                <w:sz w:val="18"/>
                <w:szCs w:val="22"/>
              </w:rPr>
              <w:t xml:space="preserve"> sporządzonego opracowania</w:t>
            </w:r>
            <w:r>
              <w:rPr>
                <w:rFonts w:ascii="Cambria" w:hAnsi="Cambria" w:cs="Arial"/>
                <w:bCs/>
                <w:sz w:val="18"/>
                <w:szCs w:val="22"/>
              </w:rPr>
              <w:t xml:space="preserve"> i</w:t>
            </w:r>
            <w:r w:rsidRPr="007166D4">
              <w:rPr>
                <w:rFonts w:ascii="Cambria" w:hAnsi="Cambria" w:cs="Arial"/>
                <w:bCs/>
                <w:sz w:val="18"/>
                <w:szCs w:val="22"/>
              </w:rPr>
              <w:t xml:space="preserve"> branża opracowania</w:t>
            </w:r>
          </w:p>
        </w:tc>
        <w:tc>
          <w:tcPr>
            <w:tcW w:w="1843" w:type="dxa"/>
            <w:vAlign w:val="center"/>
          </w:tcPr>
          <w:p w14:paraId="6795740B" w14:textId="6342CAE6" w:rsidR="00D32422" w:rsidRPr="007166D4" w:rsidRDefault="00D32422" w:rsidP="00396BA3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 w:rsidRPr="007166D4">
              <w:rPr>
                <w:rFonts w:ascii="Cambria" w:hAnsi="Cambria" w:cs="Arial"/>
                <w:bCs/>
                <w:sz w:val="18"/>
                <w:szCs w:val="22"/>
              </w:rPr>
              <w:t xml:space="preserve">Nazwa zadania inwestycyjnego, </w:t>
            </w:r>
            <w:r>
              <w:rPr>
                <w:rFonts w:ascii="Cambria" w:hAnsi="Cambria" w:cs="Arial"/>
                <w:bCs/>
                <w:sz w:val="18"/>
                <w:szCs w:val="22"/>
              </w:rPr>
              <w:t>w ramach</w:t>
            </w:r>
            <w:r w:rsidRPr="007166D4">
              <w:rPr>
                <w:rFonts w:ascii="Cambria" w:hAnsi="Cambria" w:cs="Arial"/>
                <w:bCs/>
                <w:sz w:val="18"/>
                <w:szCs w:val="22"/>
              </w:rPr>
              <w:t xml:space="preserve"> którego sporządzono opracowanie </w:t>
            </w:r>
          </w:p>
        </w:tc>
        <w:tc>
          <w:tcPr>
            <w:tcW w:w="2835" w:type="dxa"/>
            <w:vAlign w:val="center"/>
          </w:tcPr>
          <w:p w14:paraId="0FE7342D" w14:textId="4B62D137" w:rsidR="00A83640" w:rsidRPr="00A83640" w:rsidRDefault="00D32422" w:rsidP="00A83640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 w:rsidRPr="007166D4">
              <w:rPr>
                <w:rFonts w:ascii="Cambria" w:hAnsi="Cambria" w:cs="Arial"/>
                <w:bCs/>
                <w:sz w:val="18"/>
                <w:szCs w:val="22"/>
              </w:rPr>
              <w:t>Przedmiot i zakres zadania inwestycyjnego</w:t>
            </w:r>
            <w:r>
              <w:rPr>
                <w:rFonts w:ascii="Cambria" w:hAnsi="Cambria" w:cs="Arial"/>
                <w:bCs/>
                <w:sz w:val="18"/>
                <w:szCs w:val="22"/>
              </w:rPr>
              <w:t xml:space="preserve">, dla którego sporządzono </w:t>
            </w:r>
            <w:r w:rsidR="00A83640" w:rsidRPr="00A83640">
              <w:rPr>
                <w:rFonts w:ascii="Cambria" w:hAnsi="Cambria" w:cs="Arial"/>
                <w:bCs/>
                <w:sz w:val="18"/>
                <w:szCs w:val="22"/>
              </w:rPr>
              <w:t>dokumentacj</w:t>
            </w:r>
            <w:r w:rsidR="00A7481C">
              <w:rPr>
                <w:rFonts w:ascii="Cambria" w:hAnsi="Cambria" w:cs="Arial"/>
                <w:bCs/>
                <w:sz w:val="18"/>
                <w:szCs w:val="22"/>
              </w:rPr>
              <w:t>ę</w:t>
            </w:r>
            <w:r w:rsidR="00A83640" w:rsidRPr="00A83640">
              <w:rPr>
                <w:rFonts w:ascii="Cambria" w:hAnsi="Cambria" w:cs="Arial"/>
                <w:bCs/>
                <w:sz w:val="18"/>
                <w:szCs w:val="22"/>
              </w:rPr>
              <w:t xml:space="preserve"> projektow</w:t>
            </w:r>
            <w:r w:rsidR="007F29FE">
              <w:rPr>
                <w:rFonts w:ascii="Cambria" w:hAnsi="Cambria" w:cs="Arial"/>
                <w:bCs/>
                <w:sz w:val="18"/>
                <w:szCs w:val="22"/>
              </w:rPr>
              <w:t xml:space="preserve">ą </w:t>
            </w:r>
            <w:r w:rsidR="00A83640" w:rsidRPr="00A83640">
              <w:rPr>
                <w:rFonts w:ascii="Cambria" w:hAnsi="Cambria" w:cs="Arial"/>
                <w:bCs/>
                <w:sz w:val="18"/>
                <w:szCs w:val="22"/>
              </w:rPr>
              <w:t xml:space="preserve">dla zadania inwestycyjnego obejmującego remont, budowę, przebudowę lub rozbudowę (definicje zgodne z przepisami </w:t>
            </w:r>
            <w:r w:rsidR="00A83640" w:rsidRPr="00AD1DA0">
              <w:rPr>
                <w:rFonts w:ascii="Cambria" w:hAnsi="Cambria" w:cs="Arial"/>
                <w:sz w:val="18"/>
                <w:szCs w:val="22"/>
              </w:rPr>
              <w:t>Prawo budowlane</w:t>
            </w:r>
            <w:r w:rsidR="00A83640" w:rsidRPr="00A83640">
              <w:rPr>
                <w:rFonts w:ascii="Cambria" w:hAnsi="Cambria" w:cs="Arial"/>
                <w:bCs/>
                <w:sz w:val="18"/>
                <w:szCs w:val="22"/>
              </w:rPr>
              <w:t xml:space="preserve"> (ustawa z dnia 7 lipca 1994 r. – Prawo budowlane, Dz.U. 2023 r. poz. 682 ze zm.) budowli hydrotechnicznej. Wykonana dokumentacja projektowa powinna być zgodna z Rozporządzeniem Ministra Rozwoju i Technologii z dnia 20 grudnia 2021 r. w sprawie szczegółowego zakresu i formy dokumentacji projektowej, specyfikacji technicznych wykonania i odbioru robót budowlanych oraz programu funkcyjno-użytkowego (Dz. U. z 2021 r., poz. 2454)  oraz Rozporządzenia Ministra Rozwoju i Technologii z dnia 20 grudnia 2021 r. w sprawie określenia metod i podstaw sporządzania kosztorysu inwestorskiego, obliczania planowych kosztów prac projektowych oraz planowych kosztów robót budowlanych określonych w programie funkcjonalno-użytkowym (Dz.U. z 2021 r, poz. 2458) służącej do opisu przedmiotu zamówienia na wykonanie robót.</w:t>
            </w:r>
          </w:p>
          <w:p w14:paraId="6B91C001" w14:textId="33C96C27" w:rsidR="00D32422" w:rsidRPr="007166D4" w:rsidRDefault="00A83640" w:rsidP="00A83640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 w:rsidRPr="00A83640">
              <w:rPr>
                <w:rFonts w:ascii="Cambria" w:hAnsi="Cambria" w:cs="Arial"/>
                <w:bCs/>
                <w:i/>
                <w:iCs/>
                <w:sz w:val="18"/>
                <w:szCs w:val="22"/>
              </w:rPr>
              <w:t>Przez budowlę hydrotechniczną  Zamawiający rozumie przez to budowlę, o której mowa w § 3 pkt 1 Rozporządzenia Ministra Środowiska z dnia 20 kwietnia 2007 roku w sprawie warunków technicznych, jakim powinny odpowiadać budowle hydrotechniczne i ich usytuowanie (Dz. U. z 2007r. Nr 86 poz. 579).</w:t>
            </w:r>
          </w:p>
        </w:tc>
        <w:tc>
          <w:tcPr>
            <w:tcW w:w="2288" w:type="dxa"/>
            <w:vAlign w:val="center"/>
          </w:tcPr>
          <w:p w14:paraId="517FE9C9" w14:textId="16120DF5" w:rsidR="00D32422" w:rsidRPr="007166D4" w:rsidRDefault="00D32422" w:rsidP="007166D4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Nazwa inwestora/zamawiającego, który zlecił wykonanie opracowania</w:t>
            </w:r>
          </w:p>
        </w:tc>
      </w:tr>
      <w:tr w:rsidR="00D32422" w:rsidRPr="007166D4" w14:paraId="1F4428F0" w14:textId="4A94C40B" w:rsidTr="002E1ACD">
        <w:trPr>
          <w:trHeight w:val="311"/>
        </w:trPr>
        <w:tc>
          <w:tcPr>
            <w:tcW w:w="485" w:type="dxa"/>
            <w:vAlign w:val="center"/>
          </w:tcPr>
          <w:p w14:paraId="26CB00BE" w14:textId="1F8C0049" w:rsidR="00D32422" w:rsidRPr="007166D4" w:rsidRDefault="00D32422" w:rsidP="00D32422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1</w:t>
            </w:r>
          </w:p>
        </w:tc>
        <w:tc>
          <w:tcPr>
            <w:tcW w:w="1920" w:type="dxa"/>
          </w:tcPr>
          <w:p w14:paraId="21822AC3" w14:textId="39DE78BF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1843" w:type="dxa"/>
          </w:tcPr>
          <w:p w14:paraId="19AF50EF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835" w:type="dxa"/>
          </w:tcPr>
          <w:p w14:paraId="75C0AF59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288" w:type="dxa"/>
          </w:tcPr>
          <w:p w14:paraId="7C13D0F4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  <w:tr w:rsidR="00D32422" w:rsidRPr="007166D4" w14:paraId="1424EE1D" w14:textId="35964CDF" w:rsidTr="002E1ACD">
        <w:trPr>
          <w:trHeight w:val="300"/>
        </w:trPr>
        <w:tc>
          <w:tcPr>
            <w:tcW w:w="485" w:type="dxa"/>
            <w:vAlign w:val="center"/>
          </w:tcPr>
          <w:p w14:paraId="6EBFE577" w14:textId="58F3B4EE" w:rsidR="00D32422" w:rsidRPr="007166D4" w:rsidRDefault="00D32422" w:rsidP="00D32422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2</w:t>
            </w:r>
          </w:p>
        </w:tc>
        <w:tc>
          <w:tcPr>
            <w:tcW w:w="1920" w:type="dxa"/>
          </w:tcPr>
          <w:p w14:paraId="14E34240" w14:textId="54E84C31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1843" w:type="dxa"/>
          </w:tcPr>
          <w:p w14:paraId="6D715A87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835" w:type="dxa"/>
          </w:tcPr>
          <w:p w14:paraId="30AADF9C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288" w:type="dxa"/>
          </w:tcPr>
          <w:p w14:paraId="2651332C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  <w:tr w:rsidR="00D32422" w:rsidRPr="007166D4" w14:paraId="6B9BE4B9" w14:textId="165CFAEE" w:rsidTr="002E1ACD">
        <w:trPr>
          <w:trHeight w:val="300"/>
        </w:trPr>
        <w:tc>
          <w:tcPr>
            <w:tcW w:w="485" w:type="dxa"/>
            <w:vAlign w:val="center"/>
          </w:tcPr>
          <w:p w14:paraId="02129FE0" w14:textId="1870F916" w:rsidR="00D32422" w:rsidRPr="007166D4" w:rsidRDefault="00D32422" w:rsidP="00D32422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3</w:t>
            </w:r>
          </w:p>
        </w:tc>
        <w:tc>
          <w:tcPr>
            <w:tcW w:w="1920" w:type="dxa"/>
          </w:tcPr>
          <w:p w14:paraId="67CF7AD1" w14:textId="52D2F520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1843" w:type="dxa"/>
          </w:tcPr>
          <w:p w14:paraId="1DA78B2E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835" w:type="dxa"/>
          </w:tcPr>
          <w:p w14:paraId="3F9322BA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288" w:type="dxa"/>
          </w:tcPr>
          <w:p w14:paraId="0AA80A32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  <w:tr w:rsidR="00D32422" w:rsidRPr="007166D4" w14:paraId="34286B1B" w14:textId="77777777" w:rsidTr="002E1ACD">
        <w:trPr>
          <w:trHeight w:val="300"/>
        </w:trPr>
        <w:tc>
          <w:tcPr>
            <w:tcW w:w="485" w:type="dxa"/>
            <w:vAlign w:val="center"/>
          </w:tcPr>
          <w:p w14:paraId="4B061493" w14:textId="4F46CE56" w:rsidR="00D32422" w:rsidRDefault="007F29FE" w:rsidP="00A83640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 xml:space="preserve"> </w:t>
            </w:r>
            <w:r w:rsidR="00D32422">
              <w:rPr>
                <w:rFonts w:ascii="Cambria" w:hAnsi="Cambria" w:cs="Arial"/>
                <w:bCs/>
                <w:sz w:val="18"/>
                <w:szCs w:val="22"/>
              </w:rPr>
              <w:t>4</w:t>
            </w:r>
          </w:p>
        </w:tc>
        <w:tc>
          <w:tcPr>
            <w:tcW w:w="1920" w:type="dxa"/>
          </w:tcPr>
          <w:p w14:paraId="4350179B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1843" w:type="dxa"/>
          </w:tcPr>
          <w:p w14:paraId="72A664BB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835" w:type="dxa"/>
          </w:tcPr>
          <w:p w14:paraId="74734873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288" w:type="dxa"/>
          </w:tcPr>
          <w:p w14:paraId="05AF60FD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  <w:tr w:rsidR="00D32422" w:rsidRPr="007166D4" w14:paraId="20749A53" w14:textId="77777777" w:rsidTr="002E1ACD">
        <w:trPr>
          <w:trHeight w:val="300"/>
        </w:trPr>
        <w:tc>
          <w:tcPr>
            <w:tcW w:w="485" w:type="dxa"/>
            <w:vAlign w:val="center"/>
          </w:tcPr>
          <w:p w14:paraId="624F9139" w14:textId="6A668644" w:rsidR="00D32422" w:rsidRDefault="007F29FE" w:rsidP="00A83640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 xml:space="preserve"> </w:t>
            </w:r>
            <w:r w:rsidR="00D32422">
              <w:rPr>
                <w:rFonts w:ascii="Cambria" w:hAnsi="Cambria" w:cs="Arial"/>
                <w:bCs/>
                <w:sz w:val="18"/>
                <w:szCs w:val="22"/>
              </w:rPr>
              <w:t>5</w:t>
            </w:r>
          </w:p>
        </w:tc>
        <w:tc>
          <w:tcPr>
            <w:tcW w:w="1920" w:type="dxa"/>
          </w:tcPr>
          <w:p w14:paraId="2183324B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1843" w:type="dxa"/>
          </w:tcPr>
          <w:p w14:paraId="412D2104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835" w:type="dxa"/>
          </w:tcPr>
          <w:p w14:paraId="7B587203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288" w:type="dxa"/>
          </w:tcPr>
          <w:p w14:paraId="0B1ADBF2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</w:tbl>
    <w:p w14:paraId="49E0C20F" w14:textId="77777777" w:rsidR="00A26617" w:rsidRDefault="00A26617" w:rsidP="00A26617">
      <w:pPr>
        <w:spacing w:before="120"/>
        <w:ind w:left="709"/>
        <w:jc w:val="both"/>
        <w:rPr>
          <w:rFonts w:ascii="Cambria" w:hAnsi="Cambria" w:cs="Arial"/>
          <w:bCs/>
          <w:szCs w:val="22"/>
        </w:rPr>
      </w:pPr>
    </w:p>
    <w:p w14:paraId="4E194B56" w14:textId="0194F0A6" w:rsidR="00FC56BF" w:rsidRPr="002E1ACD" w:rsidRDefault="002E1ACD" w:rsidP="00A26617">
      <w:pPr>
        <w:spacing w:before="120"/>
        <w:ind w:left="709"/>
        <w:jc w:val="both"/>
        <w:rPr>
          <w:rFonts w:ascii="Cambria" w:hAnsi="Cambria" w:cs="Arial"/>
          <w:bCs/>
          <w:szCs w:val="22"/>
        </w:rPr>
      </w:pPr>
      <w:r w:rsidRPr="002E1ACD">
        <w:rPr>
          <w:rFonts w:ascii="Cambria" w:hAnsi="Cambria" w:cs="Arial"/>
          <w:bCs/>
          <w:szCs w:val="22"/>
        </w:rPr>
        <w:lastRenderedPageBreak/>
        <w:t>Brak podania w tabeli powyżej którejkolwiek z wymaganych informacji</w:t>
      </w:r>
      <w:r w:rsidR="00B61A8D">
        <w:rPr>
          <w:rFonts w:ascii="Cambria" w:hAnsi="Cambria" w:cs="Arial"/>
          <w:bCs/>
          <w:szCs w:val="22"/>
        </w:rPr>
        <w:t>,</w:t>
      </w:r>
      <w:r w:rsidRPr="002E1ACD">
        <w:rPr>
          <w:rFonts w:ascii="Cambria" w:hAnsi="Cambria" w:cs="Arial"/>
          <w:bCs/>
          <w:szCs w:val="22"/>
        </w:rPr>
        <w:t xml:space="preserve"> zgodnie z opisem poszczególnych kolumn</w:t>
      </w:r>
      <w:r w:rsidR="00B61A8D">
        <w:rPr>
          <w:rFonts w:ascii="Cambria" w:hAnsi="Cambria" w:cs="Arial"/>
          <w:bCs/>
          <w:szCs w:val="22"/>
        </w:rPr>
        <w:t>,</w:t>
      </w:r>
      <w:r w:rsidRPr="002E1ACD">
        <w:rPr>
          <w:rFonts w:ascii="Cambria" w:hAnsi="Cambria" w:cs="Arial"/>
          <w:bCs/>
          <w:szCs w:val="22"/>
        </w:rPr>
        <w:t xml:space="preserve"> skutkować będzie nieprzyznaniem punktów </w:t>
      </w:r>
      <w:r w:rsidR="00B61A8D">
        <w:rPr>
          <w:rFonts w:ascii="Cambria" w:hAnsi="Cambria" w:cs="Arial"/>
          <w:bCs/>
          <w:szCs w:val="22"/>
        </w:rPr>
        <w:t xml:space="preserve">w kryterium „Doświadczenie Projektanta” </w:t>
      </w:r>
      <w:r w:rsidRPr="002E1ACD">
        <w:rPr>
          <w:rFonts w:ascii="Cambria" w:hAnsi="Cambria" w:cs="Arial"/>
          <w:bCs/>
          <w:szCs w:val="22"/>
        </w:rPr>
        <w:t xml:space="preserve">za </w:t>
      </w:r>
      <w:r w:rsidR="00B12782">
        <w:rPr>
          <w:rFonts w:ascii="Cambria" w:hAnsi="Cambria" w:cs="Arial"/>
          <w:bCs/>
          <w:szCs w:val="22"/>
        </w:rPr>
        <w:t>opracowanie, w opisie którego wystąpił ten brak.</w:t>
      </w:r>
    </w:p>
    <w:p w14:paraId="0B78CEF7" w14:textId="2900FB61" w:rsidR="00084DF2" w:rsidRDefault="00084DF2" w:rsidP="007549F6">
      <w:pPr>
        <w:numPr>
          <w:ilvl w:val="0"/>
          <w:numId w:val="67"/>
        </w:numPr>
        <w:tabs>
          <w:tab w:val="left" w:pos="709"/>
        </w:tabs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8A2E24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 w:rsidR="00AD1DA0">
        <w:rPr>
          <w:rFonts w:ascii="Cambria" w:hAnsi="Cambria" w:cs="Arial"/>
          <w:bCs/>
          <w:sz w:val="22"/>
          <w:szCs w:val="22"/>
        </w:rPr>
        <w:br/>
      </w:r>
      <w:r w:rsidRPr="008A2E24">
        <w:rPr>
          <w:rFonts w:ascii="Cambria" w:hAnsi="Cambria" w:cs="Arial"/>
          <w:bCs/>
          <w:sz w:val="22"/>
          <w:szCs w:val="22"/>
        </w:rPr>
        <w:t>u Zamawiającego obowiązku podatkowego zgodnie z przepisam</w:t>
      </w:r>
      <w:r w:rsidR="007549F6">
        <w:rPr>
          <w:rFonts w:ascii="Cambria" w:hAnsi="Cambria" w:cs="Arial"/>
          <w:bCs/>
          <w:sz w:val="22"/>
          <w:szCs w:val="22"/>
        </w:rPr>
        <w:t>i o podatku od towarów i usług.</w:t>
      </w:r>
    </w:p>
    <w:p w14:paraId="34A88B56" w14:textId="77777777" w:rsidR="007549F6" w:rsidRPr="007549F6" w:rsidRDefault="007549F6" w:rsidP="007549F6">
      <w:pPr>
        <w:pStyle w:val="Akapitzlist"/>
        <w:suppressAutoHyphens/>
        <w:spacing w:before="120" w:after="120" w:line="240" w:lineRule="auto"/>
        <w:ind w:left="709"/>
        <w:contextualSpacing w:val="0"/>
        <w:jc w:val="both"/>
        <w:rPr>
          <w:rFonts w:ascii="Cambria" w:hAnsi="Cambria"/>
          <w:bCs/>
          <w:i/>
          <w:sz w:val="21"/>
          <w:szCs w:val="21"/>
          <w:lang w:eastAsia="ar-SA"/>
        </w:rPr>
      </w:pPr>
      <w:r w:rsidRPr="00B32D0F">
        <w:rPr>
          <w:rFonts w:ascii="Cambria" w:hAnsi="Cambria"/>
          <w:bCs/>
          <w:i/>
          <w:sz w:val="21"/>
          <w:szCs w:val="21"/>
          <w:lang w:eastAsia="ar-SA"/>
        </w:rPr>
        <w:t>Proszę uzupełnić poniższe, jeżeli wybór niniejszej oferty będzie</w:t>
      </w:r>
      <w:r w:rsidRPr="00B32D0F">
        <w:rPr>
          <w:i/>
        </w:rPr>
        <w:t xml:space="preserve"> </w:t>
      </w:r>
      <w:r w:rsidRPr="00B32D0F">
        <w:rPr>
          <w:rFonts w:ascii="Cambria" w:hAnsi="Cambria"/>
          <w:bCs/>
          <w:i/>
          <w:sz w:val="21"/>
          <w:szCs w:val="21"/>
          <w:lang w:eastAsia="ar-SA"/>
        </w:rPr>
        <w:t>prowadzić do powstania u Zamawiającego obowiązku podatkowego zgodnie z przepisami o podatku od towarów i usług:</w:t>
      </w:r>
    </w:p>
    <w:p w14:paraId="40F61F29" w14:textId="77777777" w:rsidR="00084DF2" w:rsidRPr="008A2E24" w:rsidRDefault="00084DF2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8A2E24">
        <w:rPr>
          <w:rFonts w:ascii="Cambria" w:hAnsi="Cambria" w:cs="Arial"/>
          <w:bCs/>
          <w:sz w:val="22"/>
          <w:szCs w:val="22"/>
        </w:rPr>
        <w:t>Rodzaj usługi których świadczenie będzie prowadzić do powstania u Zamawiającego obowiązku podatkowego zgodnie z przepisami o podatku od towarów i u</w:t>
      </w:r>
      <w:r w:rsidR="007549F6">
        <w:rPr>
          <w:rFonts w:ascii="Cambria" w:hAnsi="Cambria" w:cs="Arial"/>
          <w:bCs/>
          <w:sz w:val="22"/>
          <w:szCs w:val="22"/>
        </w:rPr>
        <w:t>sług</w:t>
      </w:r>
      <w:r w:rsidRPr="008A2E24">
        <w:rPr>
          <w:rFonts w:ascii="Cambria" w:hAnsi="Cambria" w:cs="Arial"/>
          <w:bCs/>
          <w:sz w:val="22"/>
          <w:szCs w:val="22"/>
        </w:rPr>
        <w:t xml:space="preserve">: </w:t>
      </w:r>
    </w:p>
    <w:p w14:paraId="3D163539" w14:textId="77777777" w:rsidR="00084DF2" w:rsidRPr="008A2E24" w:rsidRDefault="00084DF2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8A2E24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  <w:r w:rsidR="00097ED0" w:rsidRPr="008A2E24">
        <w:rPr>
          <w:rFonts w:ascii="Cambria" w:hAnsi="Cambria" w:cs="Arial"/>
          <w:bCs/>
          <w:sz w:val="22"/>
          <w:szCs w:val="22"/>
        </w:rPr>
        <w:t>______________________________</w:t>
      </w:r>
    </w:p>
    <w:p w14:paraId="18049092" w14:textId="77777777" w:rsidR="00084DF2" w:rsidRDefault="00084DF2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8A2E2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022AE1BF" w14:textId="77777777" w:rsidR="007549F6" w:rsidRPr="007549F6" w:rsidRDefault="007549F6" w:rsidP="007549F6">
      <w:pPr>
        <w:pStyle w:val="Akapitzlist"/>
        <w:suppressAutoHyphens/>
        <w:spacing w:before="120" w:after="120" w:line="240" w:lineRule="auto"/>
        <w:ind w:left="709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Stawka podatku od towaru i usług (VAT), która zgodnie z naszą wiedzą będzie miała zastosowanie to ___________%</w:t>
      </w:r>
    </w:p>
    <w:p w14:paraId="42231269" w14:textId="77777777" w:rsidR="00916821" w:rsidRPr="008A2E24" w:rsidRDefault="00DA6687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8A2E24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8A2E24">
        <w:rPr>
          <w:rFonts w:ascii="Cambria" w:hAnsi="Cambria" w:cs="Arial"/>
          <w:bCs/>
          <w:sz w:val="22"/>
          <w:szCs w:val="22"/>
        </w:rPr>
        <w:t>s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8A2E24">
        <w:rPr>
          <w:rFonts w:ascii="Cambria" w:hAnsi="Cambria" w:cs="Arial"/>
          <w:bCs/>
          <w:sz w:val="22"/>
          <w:szCs w:val="22"/>
        </w:rPr>
        <w:t>w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8A2E24">
        <w:rPr>
          <w:rFonts w:ascii="Cambria" w:hAnsi="Cambria" w:cs="Arial"/>
          <w:bCs/>
          <w:sz w:val="22"/>
          <w:szCs w:val="22"/>
        </w:rPr>
        <w:t>z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8A2E24">
        <w:rPr>
          <w:rFonts w:ascii="Cambria" w:hAnsi="Cambria" w:cs="Arial"/>
          <w:bCs/>
          <w:sz w:val="22"/>
          <w:szCs w:val="22"/>
        </w:rPr>
        <w:t>s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8A2E24">
        <w:rPr>
          <w:rFonts w:ascii="Cambria" w:hAnsi="Cambria" w:cs="Arial"/>
          <w:bCs/>
          <w:sz w:val="22"/>
          <w:szCs w:val="22"/>
        </w:rPr>
        <w:t>w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8A2E24">
        <w:rPr>
          <w:rFonts w:ascii="Cambria" w:hAnsi="Cambria" w:cs="Arial"/>
          <w:bCs/>
          <w:sz w:val="22"/>
          <w:szCs w:val="22"/>
        </w:rPr>
        <w:t>z</w:t>
      </w:r>
      <w:r w:rsidR="00916821" w:rsidRPr="008A2E24">
        <w:rPr>
          <w:rFonts w:ascii="Cambria" w:hAnsi="Cambria" w:cs="Arial"/>
          <w:bCs/>
          <w:sz w:val="22"/>
          <w:szCs w:val="22"/>
        </w:rPr>
        <w:t>amówienia oraz w miejscu i terminie wyznaczonym przez</w:t>
      </w:r>
      <w:r w:rsidR="007549F6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8A2E24">
        <w:rPr>
          <w:rFonts w:ascii="Cambria" w:hAnsi="Cambria" w:cs="Arial"/>
          <w:bCs/>
          <w:sz w:val="22"/>
          <w:szCs w:val="22"/>
        </w:rPr>
        <w:t>Zamawiającego, a przed zawarciem umowy wniesienia zabe</w:t>
      </w:r>
      <w:r w:rsidR="007549F6">
        <w:rPr>
          <w:rFonts w:ascii="Cambria" w:hAnsi="Cambria" w:cs="Arial"/>
          <w:bCs/>
          <w:sz w:val="22"/>
          <w:szCs w:val="22"/>
        </w:rPr>
        <w:t>zpieczenia należytego wykonania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8A2E24">
        <w:rPr>
          <w:rFonts w:ascii="Cambria" w:hAnsi="Cambria" w:cs="Arial"/>
          <w:bCs/>
          <w:sz w:val="22"/>
          <w:szCs w:val="22"/>
        </w:rPr>
        <w:t>umowy.</w:t>
      </w:r>
    </w:p>
    <w:p w14:paraId="56861E90" w14:textId="77777777" w:rsidR="00916821" w:rsidRDefault="00DA6687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8A2E24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24F51AD" w14:textId="77777777" w:rsidR="00A0743B" w:rsidRPr="001A3CD5" w:rsidRDefault="00DA6687" w:rsidP="007549F6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16821" w:rsidRPr="001A3CD5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1A3CD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5F2C5C" w:rsidRPr="001A3CD5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1A3CD5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2"/>
        <w:gridCol w:w="4140"/>
      </w:tblGrid>
      <w:tr w:rsidR="002B0E6E" w:rsidRPr="001A3CD5" w14:paraId="4EC9E18A" w14:textId="77777777" w:rsidTr="007549F6">
        <w:trPr>
          <w:trHeight w:val="340"/>
        </w:trPr>
        <w:tc>
          <w:tcPr>
            <w:tcW w:w="4202" w:type="dxa"/>
            <w:shd w:val="clear" w:color="auto" w:fill="auto"/>
            <w:vAlign w:val="center"/>
          </w:tcPr>
          <w:p w14:paraId="67FD521B" w14:textId="77777777" w:rsidR="002B0E6E" w:rsidRPr="001A3CD5" w:rsidRDefault="002B0E6E" w:rsidP="00702F8D">
            <w:pPr>
              <w:ind w:left="-221" w:firstLine="221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188521406"/>
            <w:r w:rsidRPr="001A3CD5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7C43C42D" w14:textId="77777777" w:rsidR="002B0E6E" w:rsidRPr="001A3CD5" w:rsidRDefault="002B0E6E" w:rsidP="007549F6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1A3CD5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B0E6E" w:rsidRPr="001A3CD5" w14:paraId="3F290254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31DE5A41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3A393167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B0E6E" w:rsidRPr="001A3CD5" w14:paraId="2E78E4F4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234B160D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1299B9C8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B0E6E" w:rsidRPr="001A3CD5" w14:paraId="7DA62B9A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6EF4406D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2B5882FF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bookmarkEnd w:id="0"/>
    <w:p w14:paraId="6AE3B146" w14:textId="77777777" w:rsidR="005D7CDF" w:rsidRDefault="00CF57A9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A3CD5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5D7CDF">
        <w:rPr>
          <w:rFonts w:ascii="Cambria" w:hAnsi="Cambria" w:cs="Arial"/>
          <w:bCs/>
          <w:sz w:val="22"/>
          <w:szCs w:val="22"/>
        </w:rPr>
        <w:t xml:space="preserve">118 </w:t>
      </w:r>
      <w:r w:rsidRPr="001A3CD5">
        <w:rPr>
          <w:rFonts w:ascii="Cambria" w:hAnsi="Cambria" w:cs="Arial"/>
          <w:bCs/>
          <w:sz w:val="22"/>
          <w:szCs w:val="22"/>
        </w:rPr>
        <w:t>PZP, w celu wykazania spełniania warunków udziału w postępowaniu</w:t>
      </w:r>
      <w:r w:rsidR="005D7CDF">
        <w:rPr>
          <w:rFonts w:ascii="Cambria" w:hAnsi="Cambria" w:cs="Arial"/>
          <w:bCs/>
          <w:sz w:val="22"/>
          <w:szCs w:val="22"/>
        </w:rPr>
        <w:t xml:space="preserve">: </w:t>
      </w:r>
    </w:p>
    <w:p w14:paraId="3C14ADDC" w14:textId="77777777" w:rsidR="00916821" w:rsidRPr="001A3CD5" w:rsidRDefault="00CF57A9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A3CD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5EAC44" w14:textId="4F377BAB" w:rsidR="005D7CDF" w:rsidRDefault="00DA6687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0E1C61" w:rsidRPr="001A3CD5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1A3CD5">
        <w:rPr>
          <w:rFonts w:ascii="Cambria" w:hAnsi="Cambria" w:cs="Arial"/>
          <w:bCs/>
          <w:sz w:val="22"/>
          <w:szCs w:val="22"/>
        </w:rPr>
        <w:tab/>
      </w:r>
      <w:r w:rsidR="005D7CDF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 ubiegają</w:t>
      </w:r>
      <w:r w:rsidR="007549F6">
        <w:rPr>
          <w:rFonts w:ascii="Cambria" w:hAnsi="Cambria" w:cs="Arial"/>
          <w:bCs/>
          <w:sz w:val="22"/>
          <w:szCs w:val="22"/>
        </w:rPr>
        <w:t>cy się o udzielenie zamówienia</w:t>
      </w:r>
      <w:r w:rsidR="00702F8D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7549F6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3"/>
        <w:gridCol w:w="4149"/>
      </w:tblGrid>
      <w:tr w:rsidR="005D7CDF" w:rsidRPr="001A3CD5" w14:paraId="721E3BD9" w14:textId="77777777" w:rsidTr="007549F6">
        <w:tc>
          <w:tcPr>
            <w:tcW w:w="4202" w:type="dxa"/>
            <w:shd w:val="clear" w:color="auto" w:fill="auto"/>
            <w:vAlign w:val="center"/>
          </w:tcPr>
          <w:p w14:paraId="4B0349ED" w14:textId="77777777" w:rsidR="005D7CDF" w:rsidRPr="001A3CD5" w:rsidRDefault="005D7CDF" w:rsidP="007549F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</w:t>
            </w:r>
            <w:r w:rsidRPr="001A3CD5">
              <w:rPr>
                <w:rFonts w:ascii="Cambria" w:hAnsi="Cambria" w:cs="Arial"/>
                <w:bCs/>
                <w:sz w:val="22"/>
                <w:szCs w:val="22"/>
              </w:rPr>
              <w:t xml:space="preserve"> (firma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/</w:t>
            </w:r>
            <w:r w:rsidRPr="001A3CD5">
              <w:rPr>
                <w:rFonts w:ascii="Cambria" w:hAnsi="Cambria" w:cs="Arial"/>
                <w:bCs/>
                <w:sz w:val="22"/>
                <w:szCs w:val="22"/>
              </w:rPr>
              <w:t>nazwa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1A3CD5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5837DCCB" w14:textId="77777777" w:rsidR="005D7CDF" w:rsidRPr="001A3CD5" w:rsidRDefault="005D7CDF" w:rsidP="007549F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1A3CD5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 zamówienia, który zostanie wykonany przez danego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Wykonawcę wspólnie ubiegającego się o udzielenie zamówienia</w:t>
            </w:r>
          </w:p>
        </w:tc>
      </w:tr>
      <w:tr w:rsidR="005D7CDF" w:rsidRPr="001A3CD5" w14:paraId="51FD2F2E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0CEAE773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2ABDE4BF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D7CDF" w:rsidRPr="001A3CD5" w14:paraId="08B96C6D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7907CF99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3BB42342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D7CDF" w:rsidRPr="001A3CD5" w14:paraId="07EFB4FA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4C815615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18D03E38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1FE8B01" w14:textId="77777777" w:rsidR="005D7CDF" w:rsidRDefault="005D7CDF" w:rsidP="00E70C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2750F8" w14:textId="77777777" w:rsidR="005D7CDF" w:rsidRDefault="005D7CDF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   </w:t>
      </w:r>
      <w:r w:rsidR="000E1C61" w:rsidRPr="001A3CD5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01880">
        <w:rPr>
          <w:rFonts w:ascii="Cambria" w:hAnsi="Cambria" w:cs="Arial"/>
          <w:bCs/>
          <w:sz w:val="22"/>
          <w:szCs w:val="22"/>
        </w:rPr>
        <w:t>-</w:t>
      </w:r>
    </w:p>
    <w:p w14:paraId="185A2F5C" w14:textId="77777777" w:rsidR="005D7CDF" w:rsidRPr="00097ED0" w:rsidRDefault="005D7CDF" w:rsidP="007549F6">
      <w:pPr>
        <w:spacing w:before="120"/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</w:t>
      </w:r>
      <w:r w:rsidR="000E1C61" w:rsidRPr="00B01880"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 naszej oferty.</w:t>
      </w:r>
      <w:r w:rsidR="000E1C61" w:rsidRPr="00097ED0"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14:paraId="56D79A3D" w14:textId="77777777" w:rsidR="00677D44" w:rsidRPr="00302A7D" w:rsidRDefault="005D7CDF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B01880">
        <w:rPr>
          <w:rFonts w:ascii="Cambria" w:hAnsi="Cambria" w:cs="Arial"/>
          <w:bCs/>
          <w:sz w:val="22"/>
          <w:szCs w:val="22"/>
        </w:rPr>
        <w:t>.</w:t>
      </w:r>
      <w:r w:rsidR="00916821" w:rsidRPr="00B01880">
        <w:rPr>
          <w:rFonts w:ascii="Cambria" w:hAnsi="Cambria" w:cs="Arial"/>
          <w:bCs/>
          <w:sz w:val="22"/>
          <w:szCs w:val="22"/>
        </w:rPr>
        <w:tab/>
      </w:r>
      <w:r w:rsidR="00677D44" w:rsidRPr="00677D44">
        <w:rPr>
          <w:rFonts w:ascii="Cambria" w:hAnsi="Cambria" w:cs="Arial"/>
          <w:bCs/>
          <w:sz w:val="22"/>
          <w:szCs w:val="22"/>
        </w:rPr>
        <w:t>Wszelką korespondencję w sprawie niniejszego p</w:t>
      </w:r>
      <w:r w:rsidR="007549F6">
        <w:rPr>
          <w:rFonts w:ascii="Cambria" w:hAnsi="Cambria" w:cs="Arial"/>
          <w:bCs/>
          <w:sz w:val="22"/>
          <w:szCs w:val="22"/>
        </w:rPr>
        <w:t xml:space="preserve">ostępowania należy kierować na </w:t>
      </w:r>
      <w:r w:rsidR="00677D44" w:rsidRPr="00677D44">
        <w:rPr>
          <w:rFonts w:ascii="Cambria" w:hAnsi="Cambria" w:cs="Arial"/>
          <w:bCs/>
          <w:sz w:val="22"/>
          <w:szCs w:val="22"/>
        </w:rPr>
        <w:t>adres e</w:t>
      </w:r>
      <w:r>
        <w:rPr>
          <w:rFonts w:ascii="Cambria" w:hAnsi="Cambria" w:cs="Arial"/>
          <w:bCs/>
          <w:sz w:val="22"/>
          <w:szCs w:val="22"/>
        </w:rPr>
        <w:t>-mail</w:t>
      </w:r>
      <w:r w:rsidR="00677D44" w:rsidRPr="00677D44">
        <w:rPr>
          <w:rFonts w:ascii="Cambria" w:hAnsi="Cambria" w:cs="Arial"/>
          <w:bCs/>
          <w:sz w:val="22"/>
          <w:szCs w:val="22"/>
        </w:rPr>
        <w:t>: _________________________________________________</w:t>
      </w:r>
      <w:r w:rsidR="00916821" w:rsidRPr="00302A7D">
        <w:rPr>
          <w:rFonts w:ascii="Cambria" w:hAnsi="Cambria" w:cs="Arial"/>
          <w:bCs/>
          <w:sz w:val="22"/>
          <w:szCs w:val="22"/>
        </w:rPr>
        <w:t>________________</w:t>
      </w:r>
    </w:p>
    <w:p w14:paraId="2844EA62" w14:textId="77777777" w:rsidR="00677D44" w:rsidRPr="00677D44" w:rsidRDefault="005D7CDF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302A7D">
        <w:rPr>
          <w:rFonts w:ascii="Cambria" w:hAnsi="Cambria" w:cs="Arial"/>
          <w:bCs/>
          <w:sz w:val="22"/>
          <w:szCs w:val="22"/>
        </w:rPr>
        <w:t>.</w:t>
      </w:r>
      <w:r w:rsidR="00916821" w:rsidRPr="00302A7D">
        <w:rPr>
          <w:rFonts w:ascii="Cambria" w:hAnsi="Cambria" w:cs="Arial"/>
          <w:bCs/>
          <w:sz w:val="22"/>
          <w:szCs w:val="22"/>
        </w:rPr>
        <w:tab/>
      </w:r>
      <w:r w:rsidR="00677D44" w:rsidRPr="00677D44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</w:t>
      </w:r>
      <w:r w:rsidR="007549F6">
        <w:rPr>
          <w:rFonts w:ascii="Cambria" w:hAnsi="Cambria" w:cs="Arial"/>
          <w:bCs/>
          <w:sz w:val="22"/>
          <w:szCs w:val="22"/>
        </w:rPr>
        <w:t xml:space="preserve">016 r. nr. 119 s. 1 – „RODO”). </w:t>
      </w:r>
    </w:p>
    <w:p w14:paraId="76E06B5E" w14:textId="77777777" w:rsidR="00677D44" w:rsidRDefault="00677D44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D7CDF">
        <w:rPr>
          <w:rFonts w:ascii="Cambria" w:hAnsi="Cambria" w:cs="Arial"/>
          <w:bCs/>
          <w:sz w:val="22"/>
          <w:szCs w:val="22"/>
        </w:rPr>
        <w:t>1</w:t>
      </w:r>
      <w:r w:rsidRPr="00677D44">
        <w:rPr>
          <w:rFonts w:ascii="Cambria" w:hAnsi="Cambria" w:cs="Arial"/>
          <w:bCs/>
          <w:sz w:val="22"/>
          <w:szCs w:val="22"/>
        </w:rPr>
        <w:t>.</w:t>
      </w:r>
      <w:r w:rsidRPr="00677D44">
        <w:rPr>
          <w:rFonts w:ascii="Cambria" w:hAnsi="Cambria" w:cs="Arial"/>
          <w:bCs/>
          <w:sz w:val="22"/>
          <w:szCs w:val="22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 w:rsidR="007549F6">
        <w:rPr>
          <w:rFonts w:ascii="Cambria" w:hAnsi="Cambria" w:cs="Arial"/>
          <w:bCs/>
          <w:sz w:val="22"/>
          <w:szCs w:val="22"/>
        </w:rPr>
        <w:t>nego w niniejszym postępowaniu.</w:t>
      </w:r>
    </w:p>
    <w:p w14:paraId="1A83F714" w14:textId="77777777" w:rsidR="005D7CDF" w:rsidRDefault="00677D44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D7CDF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.        </w:t>
      </w:r>
      <w:r w:rsidR="005D7CDF">
        <w:rPr>
          <w:rFonts w:ascii="Cambria" w:hAnsi="Cambria" w:cs="Arial"/>
          <w:bCs/>
          <w:sz w:val="22"/>
          <w:szCs w:val="22"/>
        </w:rPr>
        <w:t>O</w:t>
      </w:r>
      <w:r w:rsidR="007549F6">
        <w:rPr>
          <w:rFonts w:ascii="Cambria" w:hAnsi="Cambria" w:cs="Arial"/>
          <w:bCs/>
          <w:sz w:val="22"/>
          <w:szCs w:val="22"/>
        </w:rPr>
        <w:t>świadczamy, że Wykonawca jest (</w:t>
      </w:r>
      <w:r w:rsidR="005D7CDF">
        <w:rPr>
          <w:rFonts w:ascii="Cambria" w:hAnsi="Cambria" w:cs="Arial"/>
          <w:bCs/>
          <w:sz w:val="22"/>
          <w:szCs w:val="22"/>
        </w:rPr>
        <w:t>proszę zaznaczyć właściwe)</w:t>
      </w:r>
      <w:r w:rsidR="007549F6">
        <w:rPr>
          <w:rFonts w:ascii="Cambria" w:hAnsi="Cambria" w:cs="Arial"/>
          <w:bCs/>
          <w:sz w:val="22"/>
          <w:szCs w:val="22"/>
        </w:rPr>
        <w:t>:</w:t>
      </w:r>
    </w:p>
    <w:p w14:paraId="53AA6C8B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4C12E5C4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0C055ECE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512CD11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D51E2E8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97AE766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B0C1D7B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6AD3C0F6" w14:textId="77777777" w:rsidR="00916821" w:rsidRPr="00302A7D" w:rsidRDefault="005D7CDF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13.        </w:t>
      </w:r>
      <w:r w:rsidR="00916821" w:rsidRPr="00302A7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9E8FEE" w14:textId="77777777" w:rsidR="00916821" w:rsidRPr="00302A7D" w:rsidRDefault="00916821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02A7D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6049352" w14:textId="77777777" w:rsidR="00916821" w:rsidRPr="00302A7D" w:rsidRDefault="00916821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02A7D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9BBC470" w14:textId="77777777" w:rsidR="00916821" w:rsidRDefault="00916821" w:rsidP="007549F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A82F888" w14:textId="77777777" w:rsidR="00916821" w:rsidRPr="00302A7D" w:rsidRDefault="00916821" w:rsidP="007549F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302A7D">
        <w:rPr>
          <w:rFonts w:ascii="Cambria" w:hAnsi="Cambria" w:cs="Arial"/>
          <w:bCs/>
          <w:sz w:val="22"/>
          <w:szCs w:val="22"/>
        </w:rPr>
        <w:t>_</w:t>
      </w:r>
      <w:r w:rsidR="000E1C61" w:rsidRPr="00302A7D">
        <w:rPr>
          <w:rFonts w:ascii="Cambria" w:hAnsi="Cambria" w:cs="Arial"/>
          <w:bCs/>
          <w:sz w:val="22"/>
          <w:szCs w:val="22"/>
        </w:rPr>
        <w:t>_______________________________</w:t>
      </w:r>
      <w:r w:rsidR="000E1C61" w:rsidRPr="00302A7D">
        <w:rPr>
          <w:rFonts w:ascii="Cambria" w:hAnsi="Cambria" w:cs="Arial"/>
          <w:bCs/>
          <w:sz w:val="22"/>
          <w:szCs w:val="22"/>
        </w:rPr>
        <w:tab/>
      </w:r>
      <w:r w:rsidR="000E1C61" w:rsidRPr="00302A7D">
        <w:rPr>
          <w:rFonts w:ascii="Cambria" w:hAnsi="Cambria" w:cs="Arial"/>
          <w:bCs/>
          <w:sz w:val="22"/>
          <w:szCs w:val="22"/>
        </w:rPr>
        <w:br/>
      </w:r>
      <w:r w:rsidRPr="00302A7D">
        <w:rPr>
          <w:rFonts w:ascii="Cambria" w:hAnsi="Cambria" w:cs="Arial"/>
          <w:bCs/>
          <w:sz w:val="22"/>
          <w:szCs w:val="22"/>
        </w:rPr>
        <w:t>(podpis Wykonawcy)</w:t>
      </w:r>
    </w:p>
    <w:p w14:paraId="774E0726" w14:textId="6639AA4E" w:rsidR="007549F6" w:rsidRDefault="00CE2F1D" w:rsidP="007549F6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07753897" w14:textId="77777777" w:rsidR="007549F6" w:rsidRDefault="007549F6" w:rsidP="007549F6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</w:p>
    <w:bookmarkEnd w:id="1"/>
    <w:p w14:paraId="14195455" w14:textId="77777777" w:rsidR="00CE2F1D" w:rsidRPr="00097ED0" w:rsidRDefault="00CE2F1D" w:rsidP="007549F6">
      <w:pPr>
        <w:spacing w:before="120"/>
        <w:rPr>
          <w:rFonts w:ascii="Cambria" w:hAnsi="Cambria" w:cs="Arial"/>
          <w:bCs/>
          <w:color w:val="FF0000"/>
          <w:sz w:val="22"/>
          <w:szCs w:val="22"/>
        </w:rPr>
      </w:pPr>
    </w:p>
    <w:sectPr w:rsidR="00CE2F1D" w:rsidRPr="00097ED0" w:rsidSect="00D52846">
      <w:headerReference w:type="default" r:id="rId8"/>
      <w:footerReference w:type="default" r:id="rId9"/>
      <w:pgSz w:w="11905" w:h="16837" w:code="9"/>
      <w:pgMar w:top="1418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8D3DB" w14:textId="77777777" w:rsidR="001617B8" w:rsidRDefault="001617B8">
      <w:r>
        <w:separator/>
      </w:r>
    </w:p>
  </w:endnote>
  <w:endnote w:type="continuationSeparator" w:id="0">
    <w:p w14:paraId="2F0B2E5B" w14:textId="77777777" w:rsidR="001617B8" w:rsidRDefault="0016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0C7D4" w14:textId="77777777" w:rsidR="00027803" w:rsidRPr="00493FE8" w:rsidRDefault="00027803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B61A8D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E4ED481" w14:textId="77777777" w:rsidR="00027803" w:rsidRPr="00493FE8" w:rsidRDefault="00027803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C766E" w14:textId="77777777" w:rsidR="001617B8" w:rsidRDefault="001617B8">
      <w:r>
        <w:separator/>
      </w:r>
    </w:p>
  </w:footnote>
  <w:footnote w:type="continuationSeparator" w:id="0">
    <w:p w14:paraId="18803021" w14:textId="77777777" w:rsidR="001617B8" w:rsidRDefault="001617B8">
      <w:r>
        <w:continuationSeparator/>
      </w:r>
    </w:p>
  </w:footnote>
  <w:footnote w:id="1">
    <w:p w14:paraId="1E901D46" w14:textId="2493A45A" w:rsidR="00702F8D" w:rsidRPr="00702F8D" w:rsidRDefault="00702F8D" w:rsidP="00702F8D">
      <w:pPr>
        <w:pStyle w:val="Tekstprzypisudolnego"/>
        <w:tabs>
          <w:tab w:val="left" w:pos="142"/>
        </w:tabs>
        <w:ind w:left="142" w:hanging="142"/>
        <w:rPr>
          <w:rFonts w:ascii="Cambria" w:hAnsi="Cambria"/>
          <w:sz w:val="19"/>
          <w:szCs w:val="19"/>
        </w:rPr>
      </w:pPr>
      <w:r w:rsidRPr="00702F8D">
        <w:rPr>
          <w:rStyle w:val="Odwoanieprzypisudolnego"/>
          <w:sz w:val="19"/>
          <w:szCs w:val="19"/>
        </w:rPr>
        <w:footnoteRef/>
      </w:r>
      <w:r w:rsidRPr="00702F8D">
        <w:rPr>
          <w:sz w:val="19"/>
          <w:szCs w:val="19"/>
        </w:rPr>
        <w:t xml:space="preserve"> </w:t>
      </w:r>
      <w:r w:rsidRPr="00702F8D">
        <w:rPr>
          <w:rFonts w:ascii="Cambria" w:hAnsi="Cambria"/>
          <w:sz w:val="19"/>
          <w:szCs w:val="19"/>
        </w:rPr>
        <w:t xml:space="preserve">Oświadczenie, zgodnie z art. 117 ust. 4 ustawy z dnia 11 września 2019 r. (t.j. Dz. U. z 2024 r., poz. 1320 ze zm.), składają wykonawcy wspólnie ubiegający się o udzielenie zamówienia oraz działający w formie spółki cywilnej. W odniesieniu do warunków dotyczących wykształcenia, kwalifikacji zawodowych lub doświadczenia wykonawcy wspólnie ubiegający się o udzielenie zamówienia mogą polegać na zdolnościach tych z wykonawców, którzy wykonają </w:t>
      </w:r>
      <w:r w:rsidR="00B021B5">
        <w:rPr>
          <w:rFonts w:ascii="Cambria" w:hAnsi="Cambria"/>
          <w:sz w:val="19"/>
          <w:szCs w:val="19"/>
        </w:rPr>
        <w:t>usługi</w:t>
      </w:r>
      <w:r w:rsidRPr="00702F8D">
        <w:rPr>
          <w:rFonts w:ascii="Cambria" w:hAnsi="Cambria"/>
          <w:sz w:val="19"/>
          <w:szCs w:val="19"/>
        </w:rPr>
        <w:t>, do realizacji których te zdolności są wymagane.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AF749" w14:textId="61CEB84D" w:rsidR="008A2E24" w:rsidRPr="005D7CDF" w:rsidRDefault="009F1E59" w:rsidP="005D7CDF">
    <w:pPr>
      <w:pStyle w:val="Nagwek"/>
      <w:jc w:val="center"/>
    </w:pPr>
    <w:r w:rsidRPr="005D7CDF">
      <w:rPr>
        <w:noProof/>
        <w:sz w:val="24"/>
        <w:szCs w:val="24"/>
        <w:lang w:eastAsia="pl-PL"/>
      </w:rPr>
      <w:drawing>
        <wp:inline distT="0" distB="0" distL="0" distR="0" wp14:anchorId="6BF69B16" wp14:editId="741196AF">
          <wp:extent cx="4137660" cy="594360"/>
          <wp:effectExtent l="0" t="0" r="0" b="0"/>
          <wp:docPr id="1" name="Obraz 2" descr="C:\Users\ADAM~1.OTR\AppData\Local\Temp\7zOC6F0E105\podstawowy pasek znaków FEnIK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DAM~1.OTR\AppData\Local\Temp\7zOC6F0E105\podstawowy pasek znaków FEnIK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766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6B80C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030C1DA4"/>
    <w:multiLevelType w:val="hybridMultilevel"/>
    <w:tmpl w:val="571664F6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054F4B06"/>
    <w:multiLevelType w:val="hybridMultilevel"/>
    <w:tmpl w:val="B29A348E"/>
    <w:lvl w:ilvl="0" w:tplc="844CB8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1984167A"/>
    <w:multiLevelType w:val="hybridMultilevel"/>
    <w:tmpl w:val="6972C44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3" w15:restartNumberingAfterBreak="0">
    <w:nsid w:val="20F10226"/>
    <w:multiLevelType w:val="hybridMultilevel"/>
    <w:tmpl w:val="24D09992"/>
    <w:lvl w:ilvl="0" w:tplc="A11E6D00">
      <w:start w:val="1"/>
      <w:numFmt w:val="lowerLetter"/>
      <w:lvlText w:val="%1)"/>
      <w:lvlJc w:val="left"/>
      <w:pPr>
        <w:ind w:left="10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8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90D0EC4"/>
    <w:multiLevelType w:val="hybridMultilevel"/>
    <w:tmpl w:val="EC2CF8A2"/>
    <w:lvl w:ilvl="0" w:tplc="18DAEAC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29270693"/>
    <w:multiLevelType w:val="hybridMultilevel"/>
    <w:tmpl w:val="AE9AECD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E210EF"/>
    <w:multiLevelType w:val="multilevel"/>
    <w:tmpl w:val="A2F8A2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36702E78"/>
    <w:multiLevelType w:val="multilevel"/>
    <w:tmpl w:val="B8F66EFE"/>
    <w:lvl w:ilvl="0">
      <w:start w:val="1"/>
      <w:numFmt w:val="decimal"/>
      <w:lvlText w:val="6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4" w15:restartNumberingAfterBreak="0">
    <w:nsid w:val="386776E3"/>
    <w:multiLevelType w:val="hybridMultilevel"/>
    <w:tmpl w:val="7AD236E8"/>
    <w:lvl w:ilvl="0" w:tplc="0415001B">
      <w:start w:val="1"/>
      <w:numFmt w:val="lowerRoman"/>
      <w:lvlText w:val="%1."/>
      <w:lvlJc w:val="righ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5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FD87C5E"/>
    <w:multiLevelType w:val="hybridMultilevel"/>
    <w:tmpl w:val="F1A86460"/>
    <w:lvl w:ilvl="0" w:tplc="621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3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5" w15:restartNumberingAfterBreak="0">
    <w:nsid w:val="4B0C5885"/>
    <w:multiLevelType w:val="hybridMultilevel"/>
    <w:tmpl w:val="A7D4F220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6A1C44A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AD2362"/>
    <w:multiLevelType w:val="multilevel"/>
    <w:tmpl w:val="1D5CA42E"/>
    <w:lvl w:ilvl="0">
      <w:start w:val="1"/>
      <w:numFmt w:val="decimal"/>
      <w:lvlText w:val="5.%1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7" w15:restartNumberingAfterBreak="0">
    <w:nsid w:val="519D4C34"/>
    <w:multiLevelType w:val="multilevel"/>
    <w:tmpl w:val="73E8FE5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8" w15:restartNumberingAfterBreak="0">
    <w:nsid w:val="54423402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2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6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6" w15:restartNumberingAfterBreak="0">
    <w:nsid w:val="69826BF4"/>
    <w:multiLevelType w:val="hybridMultilevel"/>
    <w:tmpl w:val="9B5E02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8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2" w15:restartNumberingAfterBreak="0">
    <w:nsid w:val="7FC91EA7"/>
    <w:multiLevelType w:val="multilevel"/>
    <w:tmpl w:val="59D22F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42818591">
    <w:abstractNumId w:val="2"/>
  </w:num>
  <w:num w:numId="2" w16cid:durableId="1353725186">
    <w:abstractNumId w:val="3"/>
  </w:num>
  <w:num w:numId="3" w16cid:durableId="1383140024">
    <w:abstractNumId w:val="4"/>
  </w:num>
  <w:num w:numId="4" w16cid:durableId="449589364">
    <w:abstractNumId w:val="5"/>
  </w:num>
  <w:num w:numId="5" w16cid:durableId="640622511">
    <w:abstractNumId w:val="6"/>
  </w:num>
  <w:num w:numId="6" w16cid:durableId="214969289">
    <w:abstractNumId w:val="7"/>
  </w:num>
  <w:num w:numId="7" w16cid:durableId="231936087">
    <w:abstractNumId w:val="10"/>
  </w:num>
  <w:num w:numId="8" w16cid:durableId="1174609630">
    <w:abstractNumId w:val="11"/>
  </w:num>
  <w:num w:numId="9" w16cid:durableId="1731809475">
    <w:abstractNumId w:val="69"/>
  </w:num>
  <w:num w:numId="10" w16cid:durableId="1558470175">
    <w:abstractNumId w:val="47"/>
  </w:num>
  <w:num w:numId="11" w16cid:durableId="899905252">
    <w:abstractNumId w:val="60"/>
  </w:num>
  <w:num w:numId="12" w16cid:durableId="2071347243">
    <w:abstractNumId w:val="59"/>
  </w:num>
  <w:num w:numId="13" w16cid:durableId="1378705250">
    <w:abstractNumId w:val="63"/>
  </w:num>
  <w:num w:numId="14" w16cid:durableId="1403672277">
    <w:abstractNumId w:val="71"/>
  </w:num>
  <w:num w:numId="15" w16cid:durableId="993603572">
    <w:abstractNumId w:val="64"/>
  </w:num>
  <w:num w:numId="16" w16cid:durableId="123085920">
    <w:abstractNumId w:val="32"/>
  </w:num>
  <w:num w:numId="17" w16cid:durableId="509492680">
    <w:abstractNumId w:val="52"/>
  </w:num>
  <w:num w:numId="18" w16cid:durableId="1665551185">
    <w:abstractNumId w:val="37"/>
  </w:num>
  <w:num w:numId="19" w16cid:durableId="1278828275">
    <w:abstractNumId w:val="1"/>
  </w:num>
  <w:num w:numId="20" w16cid:durableId="62337047">
    <w:abstractNumId w:val="50"/>
  </w:num>
  <w:num w:numId="21" w16cid:durableId="1801799278">
    <w:abstractNumId w:val="49"/>
  </w:num>
  <w:num w:numId="22" w16cid:durableId="1289313353">
    <w:abstractNumId w:val="36"/>
  </w:num>
  <w:num w:numId="23" w16cid:durableId="688262951">
    <w:abstractNumId w:val="35"/>
  </w:num>
  <w:num w:numId="24" w16cid:durableId="1395003068">
    <w:abstractNumId w:val="30"/>
  </w:num>
  <w:num w:numId="25" w16cid:durableId="2121290998">
    <w:abstractNumId w:val="45"/>
  </w:num>
  <w:num w:numId="26" w16cid:durableId="126123516">
    <w:abstractNumId w:val="27"/>
  </w:num>
  <w:num w:numId="27" w16cid:durableId="122235380">
    <w:abstractNumId w:val="67"/>
  </w:num>
  <w:num w:numId="28" w16cid:durableId="2068062925">
    <w:abstractNumId w:val="54"/>
  </w:num>
  <w:num w:numId="29" w16cid:durableId="499275231">
    <w:abstractNumId w:val="70"/>
  </w:num>
  <w:num w:numId="30" w16cid:durableId="15808942">
    <w:abstractNumId w:val="53"/>
  </w:num>
  <w:num w:numId="31" w16cid:durableId="4094376">
    <w:abstractNumId w:val="41"/>
  </w:num>
  <w:num w:numId="32" w16cid:durableId="1341005864">
    <w:abstractNumId w:val="62"/>
  </w:num>
  <w:num w:numId="33" w16cid:durableId="1597405263">
    <w:abstractNumId w:val="0"/>
  </w:num>
  <w:num w:numId="34" w16cid:durableId="208692412">
    <w:abstractNumId w:val="26"/>
  </w:num>
  <w:num w:numId="35" w16cid:durableId="1731878918">
    <w:abstractNumId w:val="38"/>
  </w:num>
  <w:num w:numId="36" w16cid:durableId="1333139583">
    <w:abstractNumId w:val="68"/>
  </w:num>
  <w:num w:numId="37" w16cid:durableId="1866744402">
    <w:abstractNumId w:val="46"/>
  </w:num>
  <w:num w:numId="38" w16cid:durableId="1520319267">
    <w:abstractNumId w:val="40"/>
  </w:num>
  <w:num w:numId="39" w16cid:durableId="126558289">
    <w:abstractNumId w:val="44"/>
  </w:num>
  <w:num w:numId="40" w16cid:durableId="1391616441">
    <w:abstractNumId w:val="43"/>
  </w:num>
  <w:num w:numId="41" w16cid:durableId="392582295">
    <w:abstractNumId w:val="28"/>
  </w:num>
  <w:num w:numId="42" w16cid:durableId="106893857">
    <w:abstractNumId w:val="56"/>
  </w:num>
  <w:num w:numId="43" w16cid:durableId="79301079">
    <w:abstractNumId w:val="33"/>
  </w:num>
  <w:num w:numId="44" w16cid:durableId="1019114918">
    <w:abstractNumId w:val="57"/>
  </w:num>
  <w:num w:numId="45" w16cid:durableId="23844130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927648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4075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320739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001614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09438488">
    <w:abstractNumId w:val="65"/>
    <w:lvlOverride w:ilvl="0">
      <w:startOverride w:val="1"/>
    </w:lvlOverride>
  </w:num>
  <w:num w:numId="51" w16cid:durableId="1221329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0830204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7755256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11281903">
    <w:abstractNumId w:val="61"/>
    <w:lvlOverride w:ilvl="0">
      <w:startOverride w:val="1"/>
    </w:lvlOverride>
  </w:num>
  <w:num w:numId="55" w16cid:durableId="1541934296">
    <w:abstractNumId w:val="51"/>
    <w:lvlOverride w:ilvl="0">
      <w:startOverride w:val="1"/>
    </w:lvlOverride>
  </w:num>
  <w:num w:numId="56" w16cid:durableId="141689730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36499827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400378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2514080">
    <w:abstractNumId w:val="61"/>
  </w:num>
  <w:num w:numId="60" w16cid:durableId="819616549">
    <w:abstractNumId w:val="51"/>
  </w:num>
  <w:num w:numId="61" w16cid:durableId="1272474788">
    <w:abstractNumId w:val="65"/>
  </w:num>
  <w:num w:numId="62" w16cid:durableId="1339237887">
    <w:abstractNumId w:val="34"/>
  </w:num>
  <w:num w:numId="63" w16cid:durableId="1265335182">
    <w:abstractNumId w:val="42"/>
  </w:num>
  <w:num w:numId="64" w16cid:durableId="76026980">
    <w:abstractNumId w:val="58"/>
  </w:num>
  <w:num w:numId="65" w16cid:durableId="939995025">
    <w:abstractNumId w:val="48"/>
  </w:num>
  <w:num w:numId="66" w16cid:durableId="895510519">
    <w:abstractNumId w:val="66"/>
  </w:num>
  <w:num w:numId="67" w16cid:durableId="108210899">
    <w:abstractNumId w:val="29"/>
  </w:num>
  <w:num w:numId="68" w16cid:durableId="937762219">
    <w:abstractNumId w:val="31"/>
  </w:num>
  <w:num w:numId="69" w16cid:durableId="1399934775">
    <w:abstractNumId w:val="39"/>
  </w:num>
  <w:num w:numId="70" w16cid:durableId="7158203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651787867">
    <w:abstractNumId w:val="5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492"/>
    <w:rsid w:val="0000202C"/>
    <w:rsid w:val="000028A7"/>
    <w:rsid w:val="00003838"/>
    <w:rsid w:val="000054CB"/>
    <w:rsid w:val="000064F0"/>
    <w:rsid w:val="0000654F"/>
    <w:rsid w:val="00006F53"/>
    <w:rsid w:val="00011C75"/>
    <w:rsid w:val="00012B15"/>
    <w:rsid w:val="00015128"/>
    <w:rsid w:val="0001557A"/>
    <w:rsid w:val="000162F8"/>
    <w:rsid w:val="00020A45"/>
    <w:rsid w:val="00021365"/>
    <w:rsid w:val="0002205D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6EBE"/>
    <w:rsid w:val="00047193"/>
    <w:rsid w:val="00047430"/>
    <w:rsid w:val="0005216E"/>
    <w:rsid w:val="00052DB5"/>
    <w:rsid w:val="000549F2"/>
    <w:rsid w:val="000564D0"/>
    <w:rsid w:val="0005698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DF2"/>
    <w:rsid w:val="0009111C"/>
    <w:rsid w:val="00091245"/>
    <w:rsid w:val="00095983"/>
    <w:rsid w:val="00097C6D"/>
    <w:rsid w:val="00097ED0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2008"/>
    <w:rsid w:val="000F2AE3"/>
    <w:rsid w:val="000F3877"/>
    <w:rsid w:val="000F7F11"/>
    <w:rsid w:val="00102C61"/>
    <w:rsid w:val="00102E72"/>
    <w:rsid w:val="00102F78"/>
    <w:rsid w:val="00103989"/>
    <w:rsid w:val="00111524"/>
    <w:rsid w:val="00111526"/>
    <w:rsid w:val="00113A41"/>
    <w:rsid w:val="00115A3E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58DB"/>
    <w:rsid w:val="00155FA6"/>
    <w:rsid w:val="00156D8D"/>
    <w:rsid w:val="00156EB0"/>
    <w:rsid w:val="001572A9"/>
    <w:rsid w:val="001617B8"/>
    <w:rsid w:val="00161F09"/>
    <w:rsid w:val="00163C32"/>
    <w:rsid w:val="00163FD9"/>
    <w:rsid w:val="0016482E"/>
    <w:rsid w:val="001663C1"/>
    <w:rsid w:val="00166D5C"/>
    <w:rsid w:val="00174E66"/>
    <w:rsid w:val="00175321"/>
    <w:rsid w:val="00177D0B"/>
    <w:rsid w:val="001815B3"/>
    <w:rsid w:val="001852A1"/>
    <w:rsid w:val="001859A6"/>
    <w:rsid w:val="00186667"/>
    <w:rsid w:val="00187047"/>
    <w:rsid w:val="00190666"/>
    <w:rsid w:val="00193DD8"/>
    <w:rsid w:val="0019446E"/>
    <w:rsid w:val="001A1590"/>
    <w:rsid w:val="001A3C3F"/>
    <w:rsid w:val="001A3CD5"/>
    <w:rsid w:val="001A67C1"/>
    <w:rsid w:val="001A7188"/>
    <w:rsid w:val="001B0918"/>
    <w:rsid w:val="001B224A"/>
    <w:rsid w:val="001B752F"/>
    <w:rsid w:val="001C204A"/>
    <w:rsid w:val="001C208E"/>
    <w:rsid w:val="001C2F87"/>
    <w:rsid w:val="001C3D38"/>
    <w:rsid w:val="001C3DD1"/>
    <w:rsid w:val="001C6C37"/>
    <w:rsid w:val="001C769C"/>
    <w:rsid w:val="001C7FF2"/>
    <w:rsid w:val="001D172C"/>
    <w:rsid w:val="001D225F"/>
    <w:rsid w:val="001D7446"/>
    <w:rsid w:val="001E0209"/>
    <w:rsid w:val="001E0ADF"/>
    <w:rsid w:val="001E2E4F"/>
    <w:rsid w:val="001E3CF4"/>
    <w:rsid w:val="001E5EF7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74DA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40A59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52F9"/>
    <w:rsid w:val="00294FB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75"/>
    <w:rsid w:val="002B7B51"/>
    <w:rsid w:val="002C2E5F"/>
    <w:rsid w:val="002C3D39"/>
    <w:rsid w:val="002C409C"/>
    <w:rsid w:val="002D4470"/>
    <w:rsid w:val="002D5979"/>
    <w:rsid w:val="002D642D"/>
    <w:rsid w:val="002D7D66"/>
    <w:rsid w:val="002E1ACD"/>
    <w:rsid w:val="002E207D"/>
    <w:rsid w:val="002E416F"/>
    <w:rsid w:val="002E4FAE"/>
    <w:rsid w:val="002F0795"/>
    <w:rsid w:val="002F2D9C"/>
    <w:rsid w:val="002F352D"/>
    <w:rsid w:val="002F5C0E"/>
    <w:rsid w:val="00302A58"/>
    <w:rsid w:val="00302A7D"/>
    <w:rsid w:val="00303560"/>
    <w:rsid w:val="003053D1"/>
    <w:rsid w:val="00307D89"/>
    <w:rsid w:val="00312C12"/>
    <w:rsid w:val="00313403"/>
    <w:rsid w:val="00313DD1"/>
    <w:rsid w:val="00321FF8"/>
    <w:rsid w:val="00322136"/>
    <w:rsid w:val="0032236D"/>
    <w:rsid w:val="00325C9D"/>
    <w:rsid w:val="003263A9"/>
    <w:rsid w:val="00333E5C"/>
    <w:rsid w:val="003358F3"/>
    <w:rsid w:val="00336101"/>
    <w:rsid w:val="00336E6B"/>
    <w:rsid w:val="00336F69"/>
    <w:rsid w:val="003502EC"/>
    <w:rsid w:val="003505ED"/>
    <w:rsid w:val="0035299D"/>
    <w:rsid w:val="003537E3"/>
    <w:rsid w:val="00353BC1"/>
    <w:rsid w:val="00353CB4"/>
    <w:rsid w:val="003566F9"/>
    <w:rsid w:val="003576AA"/>
    <w:rsid w:val="0036029D"/>
    <w:rsid w:val="003605F0"/>
    <w:rsid w:val="00360E85"/>
    <w:rsid w:val="003615C9"/>
    <w:rsid w:val="00363E5B"/>
    <w:rsid w:val="00364A39"/>
    <w:rsid w:val="0037178C"/>
    <w:rsid w:val="00372413"/>
    <w:rsid w:val="00372C2C"/>
    <w:rsid w:val="00375777"/>
    <w:rsid w:val="00382DDB"/>
    <w:rsid w:val="00384708"/>
    <w:rsid w:val="0038630B"/>
    <w:rsid w:val="0038748A"/>
    <w:rsid w:val="003923AA"/>
    <w:rsid w:val="0039598F"/>
    <w:rsid w:val="00396BA3"/>
    <w:rsid w:val="003A188D"/>
    <w:rsid w:val="003A2397"/>
    <w:rsid w:val="003B0127"/>
    <w:rsid w:val="003B1B0D"/>
    <w:rsid w:val="003B28B1"/>
    <w:rsid w:val="003B2A6C"/>
    <w:rsid w:val="003B314C"/>
    <w:rsid w:val="003B61A7"/>
    <w:rsid w:val="003C1610"/>
    <w:rsid w:val="003C425C"/>
    <w:rsid w:val="003C4BAD"/>
    <w:rsid w:val="003C61B6"/>
    <w:rsid w:val="003C7125"/>
    <w:rsid w:val="003D132E"/>
    <w:rsid w:val="003D1E3B"/>
    <w:rsid w:val="003D2AE5"/>
    <w:rsid w:val="003D6213"/>
    <w:rsid w:val="003E0BAF"/>
    <w:rsid w:val="003E0C22"/>
    <w:rsid w:val="003E17BD"/>
    <w:rsid w:val="003E3366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5AFF"/>
    <w:rsid w:val="004564EC"/>
    <w:rsid w:val="00462831"/>
    <w:rsid w:val="004653F9"/>
    <w:rsid w:val="00466CF3"/>
    <w:rsid w:val="0046776A"/>
    <w:rsid w:val="0047030B"/>
    <w:rsid w:val="00470BAF"/>
    <w:rsid w:val="00471194"/>
    <w:rsid w:val="004720A7"/>
    <w:rsid w:val="0047224C"/>
    <w:rsid w:val="0047504B"/>
    <w:rsid w:val="004774AC"/>
    <w:rsid w:val="00482159"/>
    <w:rsid w:val="00482BC8"/>
    <w:rsid w:val="00483337"/>
    <w:rsid w:val="004843DA"/>
    <w:rsid w:val="00485FA2"/>
    <w:rsid w:val="00486165"/>
    <w:rsid w:val="00486997"/>
    <w:rsid w:val="00487923"/>
    <w:rsid w:val="00487B66"/>
    <w:rsid w:val="004918C6"/>
    <w:rsid w:val="00493FE8"/>
    <w:rsid w:val="004953A2"/>
    <w:rsid w:val="004972D5"/>
    <w:rsid w:val="004A0D8D"/>
    <w:rsid w:val="004A24E7"/>
    <w:rsid w:val="004A52AD"/>
    <w:rsid w:val="004A6DB8"/>
    <w:rsid w:val="004A7A64"/>
    <w:rsid w:val="004B2FB6"/>
    <w:rsid w:val="004B31A6"/>
    <w:rsid w:val="004B429B"/>
    <w:rsid w:val="004C092F"/>
    <w:rsid w:val="004C099B"/>
    <w:rsid w:val="004C1B87"/>
    <w:rsid w:val="004C704E"/>
    <w:rsid w:val="004D1C23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8B5"/>
    <w:rsid w:val="00501F7D"/>
    <w:rsid w:val="00506412"/>
    <w:rsid w:val="005064DC"/>
    <w:rsid w:val="00506B9A"/>
    <w:rsid w:val="00510C12"/>
    <w:rsid w:val="00511815"/>
    <w:rsid w:val="00514A3A"/>
    <w:rsid w:val="0051535E"/>
    <w:rsid w:val="005168F6"/>
    <w:rsid w:val="005170C1"/>
    <w:rsid w:val="00521F24"/>
    <w:rsid w:val="00524193"/>
    <w:rsid w:val="005271AF"/>
    <w:rsid w:val="005303AF"/>
    <w:rsid w:val="00530B1F"/>
    <w:rsid w:val="005318C9"/>
    <w:rsid w:val="005326C1"/>
    <w:rsid w:val="00533D0D"/>
    <w:rsid w:val="00537139"/>
    <w:rsid w:val="00541166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833D6"/>
    <w:rsid w:val="005901E2"/>
    <w:rsid w:val="00590EA1"/>
    <w:rsid w:val="00596F86"/>
    <w:rsid w:val="005978CC"/>
    <w:rsid w:val="005A124C"/>
    <w:rsid w:val="005A2030"/>
    <w:rsid w:val="005A780A"/>
    <w:rsid w:val="005A7CE1"/>
    <w:rsid w:val="005A7FEC"/>
    <w:rsid w:val="005B2771"/>
    <w:rsid w:val="005B4E4D"/>
    <w:rsid w:val="005B6046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D7CDF"/>
    <w:rsid w:val="005E5EEF"/>
    <w:rsid w:val="005E5F85"/>
    <w:rsid w:val="005F0482"/>
    <w:rsid w:val="005F11B7"/>
    <w:rsid w:val="005F1E91"/>
    <w:rsid w:val="005F2C5C"/>
    <w:rsid w:val="005F72E9"/>
    <w:rsid w:val="005F761B"/>
    <w:rsid w:val="00600B7A"/>
    <w:rsid w:val="00602933"/>
    <w:rsid w:val="00603169"/>
    <w:rsid w:val="0060398C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095A"/>
    <w:rsid w:val="00620D4D"/>
    <w:rsid w:val="00621BF3"/>
    <w:rsid w:val="00625EC0"/>
    <w:rsid w:val="00627EA4"/>
    <w:rsid w:val="0063078D"/>
    <w:rsid w:val="00633D2F"/>
    <w:rsid w:val="00643EBA"/>
    <w:rsid w:val="00644329"/>
    <w:rsid w:val="006544C9"/>
    <w:rsid w:val="00664B67"/>
    <w:rsid w:val="006652F4"/>
    <w:rsid w:val="0066543D"/>
    <w:rsid w:val="00670D42"/>
    <w:rsid w:val="00676705"/>
    <w:rsid w:val="006774DF"/>
    <w:rsid w:val="00677D44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ACD"/>
    <w:rsid w:val="00692B10"/>
    <w:rsid w:val="006940D9"/>
    <w:rsid w:val="0069476D"/>
    <w:rsid w:val="006963E7"/>
    <w:rsid w:val="0069706C"/>
    <w:rsid w:val="006A05D3"/>
    <w:rsid w:val="006A0F77"/>
    <w:rsid w:val="006A2581"/>
    <w:rsid w:val="006A3A90"/>
    <w:rsid w:val="006A620D"/>
    <w:rsid w:val="006A67B0"/>
    <w:rsid w:val="006A77AF"/>
    <w:rsid w:val="006B1FA8"/>
    <w:rsid w:val="006B34A1"/>
    <w:rsid w:val="006B47FD"/>
    <w:rsid w:val="006B4933"/>
    <w:rsid w:val="006B543D"/>
    <w:rsid w:val="006B7C9C"/>
    <w:rsid w:val="006C00E7"/>
    <w:rsid w:val="006C0B3A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302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E7F86"/>
    <w:rsid w:val="006F0066"/>
    <w:rsid w:val="006F0AF3"/>
    <w:rsid w:val="006F0CAD"/>
    <w:rsid w:val="006F1B8B"/>
    <w:rsid w:val="006F2BC2"/>
    <w:rsid w:val="006F30F5"/>
    <w:rsid w:val="006F59F5"/>
    <w:rsid w:val="006F6DAE"/>
    <w:rsid w:val="00701168"/>
    <w:rsid w:val="007020DC"/>
    <w:rsid w:val="007026AE"/>
    <w:rsid w:val="00702F8D"/>
    <w:rsid w:val="00703020"/>
    <w:rsid w:val="007032EF"/>
    <w:rsid w:val="007052AF"/>
    <w:rsid w:val="00706E45"/>
    <w:rsid w:val="00712B9D"/>
    <w:rsid w:val="00714053"/>
    <w:rsid w:val="00714513"/>
    <w:rsid w:val="007166D4"/>
    <w:rsid w:val="00721626"/>
    <w:rsid w:val="007217B2"/>
    <w:rsid w:val="007218A9"/>
    <w:rsid w:val="007221AB"/>
    <w:rsid w:val="00724122"/>
    <w:rsid w:val="00725C30"/>
    <w:rsid w:val="007307DB"/>
    <w:rsid w:val="00730C1C"/>
    <w:rsid w:val="0073244D"/>
    <w:rsid w:val="00733E35"/>
    <w:rsid w:val="007413CC"/>
    <w:rsid w:val="00750438"/>
    <w:rsid w:val="0075068C"/>
    <w:rsid w:val="00751894"/>
    <w:rsid w:val="00751E51"/>
    <w:rsid w:val="007539CA"/>
    <w:rsid w:val="007549F6"/>
    <w:rsid w:val="00755CB5"/>
    <w:rsid w:val="00763044"/>
    <w:rsid w:val="007631C7"/>
    <w:rsid w:val="00766A10"/>
    <w:rsid w:val="00771E88"/>
    <w:rsid w:val="007731AD"/>
    <w:rsid w:val="007741B1"/>
    <w:rsid w:val="007757F6"/>
    <w:rsid w:val="00775EDD"/>
    <w:rsid w:val="00776763"/>
    <w:rsid w:val="00780EC2"/>
    <w:rsid w:val="007816DE"/>
    <w:rsid w:val="00783B4E"/>
    <w:rsid w:val="00784104"/>
    <w:rsid w:val="00791C9F"/>
    <w:rsid w:val="0079233E"/>
    <w:rsid w:val="00793C30"/>
    <w:rsid w:val="0079446C"/>
    <w:rsid w:val="00794E8D"/>
    <w:rsid w:val="00795C51"/>
    <w:rsid w:val="007963AC"/>
    <w:rsid w:val="00796B24"/>
    <w:rsid w:val="007972D0"/>
    <w:rsid w:val="007A179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0CFE"/>
    <w:rsid w:val="007E305F"/>
    <w:rsid w:val="007E4A0F"/>
    <w:rsid w:val="007F22A1"/>
    <w:rsid w:val="007F29FE"/>
    <w:rsid w:val="007F2E0A"/>
    <w:rsid w:val="007F53B8"/>
    <w:rsid w:val="007F53F1"/>
    <w:rsid w:val="007F577F"/>
    <w:rsid w:val="007F57E1"/>
    <w:rsid w:val="007F5824"/>
    <w:rsid w:val="007F77B9"/>
    <w:rsid w:val="0080087A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6679"/>
    <w:rsid w:val="00876828"/>
    <w:rsid w:val="00876C6D"/>
    <w:rsid w:val="008808FD"/>
    <w:rsid w:val="0088095E"/>
    <w:rsid w:val="00881C71"/>
    <w:rsid w:val="00881EB5"/>
    <w:rsid w:val="00886698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2E24"/>
    <w:rsid w:val="008B11C0"/>
    <w:rsid w:val="008B3F9E"/>
    <w:rsid w:val="008B59EA"/>
    <w:rsid w:val="008B646B"/>
    <w:rsid w:val="008B7A0D"/>
    <w:rsid w:val="008B7D6B"/>
    <w:rsid w:val="008C554A"/>
    <w:rsid w:val="008C716F"/>
    <w:rsid w:val="008D0586"/>
    <w:rsid w:val="008D07D3"/>
    <w:rsid w:val="008D234E"/>
    <w:rsid w:val="008D26B1"/>
    <w:rsid w:val="008D3466"/>
    <w:rsid w:val="008D4478"/>
    <w:rsid w:val="008D4CCB"/>
    <w:rsid w:val="008D533A"/>
    <w:rsid w:val="008D5E50"/>
    <w:rsid w:val="008E179D"/>
    <w:rsid w:val="008E4439"/>
    <w:rsid w:val="008E6D0D"/>
    <w:rsid w:val="008F0B20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1C42"/>
    <w:rsid w:val="0092247B"/>
    <w:rsid w:val="00922622"/>
    <w:rsid w:val="009228BB"/>
    <w:rsid w:val="009234C8"/>
    <w:rsid w:val="00925D1D"/>
    <w:rsid w:val="00927712"/>
    <w:rsid w:val="00936F8D"/>
    <w:rsid w:val="00940A51"/>
    <w:rsid w:val="009435E4"/>
    <w:rsid w:val="00943D30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4537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717"/>
    <w:rsid w:val="009D3A68"/>
    <w:rsid w:val="009D3ED5"/>
    <w:rsid w:val="009D5E96"/>
    <w:rsid w:val="009D5FE4"/>
    <w:rsid w:val="009E03B3"/>
    <w:rsid w:val="009F0CB1"/>
    <w:rsid w:val="009F10C3"/>
    <w:rsid w:val="009F1E59"/>
    <w:rsid w:val="009F39F1"/>
    <w:rsid w:val="00A0492F"/>
    <w:rsid w:val="00A05268"/>
    <w:rsid w:val="00A0743B"/>
    <w:rsid w:val="00A12108"/>
    <w:rsid w:val="00A1707E"/>
    <w:rsid w:val="00A17459"/>
    <w:rsid w:val="00A249A3"/>
    <w:rsid w:val="00A26617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337"/>
    <w:rsid w:val="00A7092B"/>
    <w:rsid w:val="00A70EB7"/>
    <w:rsid w:val="00A7481C"/>
    <w:rsid w:val="00A74A41"/>
    <w:rsid w:val="00A74DD6"/>
    <w:rsid w:val="00A753E0"/>
    <w:rsid w:val="00A7596B"/>
    <w:rsid w:val="00A77C55"/>
    <w:rsid w:val="00A81695"/>
    <w:rsid w:val="00A8243B"/>
    <w:rsid w:val="00A83640"/>
    <w:rsid w:val="00A85F90"/>
    <w:rsid w:val="00A85FCE"/>
    <w:rsid w:val="00A9561C"/>
    <w:rsid w:val="00A95D2D"/>
    <w:rsid w:val="00AA2766"/>
    <w:rsid w:val="00AA3E41"/>
    <w:rsid w:val="00AB0C55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DA0"/>
    <w:rsid w:val="00AD44A9"/>
    <w:rsid w:val="00AD7731"/>
    <w:rsid w:val="00AE2349"/>
    <w:rsid w:val="00AE2C3D"/>
    <w:rsid w:val="00AE335D"/>
    <w:rsid w:val="00AE56CB"/>
    <w:rsid w:val="00AE6AB5"/>
    <w:rsid w:val="00AF0D13"/>
    <w:rsid w:val="00AF1519"/>
    <w:rsid w:val="00AF23AB"/>
    <w:rsid w:val="00AF4791"/>
    <w:rsid w:val="00AF559F"/>
    <w:rsid w:val="00AF55E1"/>
    <w:rsid w:val="00AF70BC"/>
    <w:rsid w:val="00B01880"/>
    <w:rsid w:val="00B01FE0"/>
    <w:rsid w:val="00B021B5"/>
    <w:rsid w:val="00B032A0"/>
    <w:rsid w:val="00B04AA1"/>
    <w:rsid w:val="00B06991"/>
    <w:rsid w:val="00B077F3"/>
    <w:rsid w:val="00B07B76"/>
    <w:rsid w:val="00B12782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441B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1A8D"/>
    <w:rsid w:val="00B626C7"/>
    <w:rsid w:val="00B641C4"/>
    <w:rsid w:val="00B6495A"/>
    <w:rsid w:val="00B676D3"/>
    <w:rsid w:val="00B712C5"/>
    <w:rsid w:val="00B74957"/>
    <w:rsid w:val="00B81E97"/>
    <w:rsid w:val="00B8330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629"/>
    <w:rsid w:val="00BB13A6"/>
    <w:rsid w:val="00BB21C7"/>
    <w:rsid w:val="00BB2403"/>
    <w:rsid w:val="00BB3924"/>
    <w:rsid w:val="00BB4E59"/>
    <w:rsid w:val="00BB7ACB"/>
    <w:rsid w:val="00BC02F7"/>
    <w:rsid w:val="00BC0FFF"/>
    <w:rsid w:val="00BC478E"/>
    <w:rsid w:val="00BD0E36"/>
    <w:rsid w:val="00BD1E80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BF7C5C"/>
    <w:rsid w:val="00C00488"/>
    <w:rsid w:val="00C05792"/>
    <w:rsid w:val="00C062FD"/>
    <w:rsid w:val="00C106E4"/>
    <w:rsid w:val="00C128DF"/>
    <w:rsid w:val="00C13415"/>
    <w:rsid w:val="00C159A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10E1"/>
    <w:rsid w:val="00C45B59"/>
    <w:rsid w:val="00C460A7"/>
    <w:rsid w:val="00C46CAC"/>
    <w:rsid w:val="00C500D3"/>
    <w:rsid w:val="00C50349"/>
    <w:rsid w:val="00C5101E"/>
    <w:rsid w:val="00C52506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4326"/>
    <w:rsid w:val="00C844B8"/>
    <w:rsid w:val="00C84AA9"/>
    <w:rsid w:val="00C93D58"/>
    <w:rsid w:val="00C947C9"/>
    <w:rsid w:val="00C95132"/>
    <w:rsid w:val="00C97A3C"/>
    <w:rsid w:val="00CA0C66"/>
    <w:rsid w:val="00CA1768"/>
    <w:rsid w:val="00CA326A"/>
    <w:rsid w:val="00CA5A67"/>
    <w:rsid w:val="00CB018B"/>
    <w:rsid w:val="00CB066E"/>
    <w:rsid w:val="00CB48D3"/>
    <w:rsid w:val="00CB5FE4"/>
    <w:rsid w:val="00CC0710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E0076"/>
    <w:rsid w:val="00CE2F1D"/>
    <w:rsid w:val="00CE3297"/>
    <w:rsid w:val="00CE405E"/>
    <w:rsid w:val="00CE6F7D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2422"/>
    <w:rsid w:val="00D3259D"/>
    <w:rsid w:val="00D32DE5"/>
    <w:rsid w:val="00D32DE9"/>
    <w:rsid w:val="00D406D2"/>
    <w:rsid w:val="00D40F7B"/>
    <w:rsid w:val="00D451E0"/>
    <w:rsid w:val="00D45980"/>
    <w:rsid w:val="00D47A42"/>
    <w:rsid w:val="00D52846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6F19"/>
    <w:rsid w:val="00D8191E"/>
    <w:rsid w:val="00D83357"/>
    <w:rsid w:val="00D84AC8"/>
    <w:rsid w:val="00D84AD3"/>
    <w:rsid w:val="00D861F0"/>
    <w:rsid w:val="00D92B14"/>
    <w:rsid w:val="00D96757"/>
    <w:rsid w:val="00DA184F"/>
    <w:rsid w:val="00DA2974"/>
    <w:rsid w:val="00DA3F3B"/>
    <w:rsid w:val="00DA433C"/>
    <w:rsid w:val="00DA572B"/>
    <w:rsid w:val="00DA6687"/>
    <w:rsid w:val="00DA7204"/>
    <w:rsid w:val="00DA76AA"/>
    <w:rsid w:val="00DB11D9"/>
    <w:rsid w:val="00DB2E89"/>
    <w:rsid w:val="00DB2F10"/>
    <w:rsid w:val="00DB50D3"/>
    <w:rsid w:val="00DB55B1"/>
    <w:rsid w:val="00DB5952"/>
    <w:rsid w:val="00DB5ECB"/>
    <w:rsid w:val="00DB69A4"/>
    <w:rsid w:val="00DC1316"/>
    <w:rsid w:val="00DC30C7"/>
    <w:rsid w:val="00DC50C5"/>
    <w:rsid w:val="00DC7B7D"/>
    <w:rsid w:val="00DD0092"/>
    <w:rsid w:val="00DD0C4B"/>
    <w:rsid w:val="00DD29F5"/>
    <w:rsid w:val="00DD6093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2B7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4A0A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A9F"/>
    <w:rsid w:val="00E610EA"/>
    <w:rsid w:val="00E7097B"/>
    <w:rsid w:val="00E70B0D"/>
    <w:rsid w:val="00E70C2F"/>
    <w:rsid w:val="00E73E08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643A"/>
    <w:rsid w:val="00ED033A"/>
    <w:rsid w:val="00ED20BB"/>
    <w:rsid w:val="00ED63FA"/>
    <w:rsid w:val="00EE09C7"/>
    <w:rsid w:val="00EE1E61"/>
    <w:rsid w:val="00EE3A6B"/>
    <w:rsid w:val="00EE531D"/>
    <w:rsid w:val="00EE5D03"/>
    <w:rsid w:val="00EF0ABA"/>
    <w:rsid w:val="00EF640B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B94"/>
    <w:rsid w:val="00F40D83"/>
    <w:rsid w:val="00F418F5"/>
    <w:rsid w:val="00F478C6"/>
    <w:rsid w:val="00F47A6E"/>
    <w:rsid w:val="00F542AE"/>
    <w:rsid w:val="00F56C0B"/>
    <w:rsid w:val="00F6148F"/>
    <w:rsid w:val="00F61C2D"/>
    <w:rsid w:val="00F64CDC"/>
    <w:rsid w:val="00F65A0E"/>
    <w:rsid w:val="00F677FD"/>
    <w:rsid w:val="00F704E6"/>
    <w:rsid w:val="00F705CD"/>
    <w:rsid w:val="00F774C4"/>
    <w:rsid w:val="00F8361F"/>
    <w:rsid w:val="00F909FA"/>
    <w:rsid w:val="00F95E2E"/>
    <w:rsid w:val="00F965F1"/>
    <w:rsid w:val="00F97E6E"/>
    <w:rsid w:val="00FA107F"/>
    <w:rsid w:val="00FA2074"/>
    <w:rsid w:val="00FA2E6E"/>
    <w:rsid w:val="00FA4A24"/>
    <w:rsid w:val="00FA6ED7"/>
    <w:rsid w:val="00FB074B"/>
    <w:rsid w:val="00FB096C"/>
    <w:rsid w:val="00FB0F9A"/>
    <w:rsid w:val="00FB15E6"/>
    <w:rsid w:val="00FB16B8"/>
    <w:rsid w:val="00FC028C"/>
    <w:rsid w:val="00FC0C2D"/>
    <w:rsid w:val="00FC122C"/>
    <w:rsid w:val="00FC1485"/>
    <w:rsid w:val="00FC20A1"/>
    <w:rsid w:val="00FC56BF"/>
    <w:rsid w:val="00FC6E46"/>
    <w:rsid w:val="00FC7143"/>
    <w:rsid w:val="00FD24C4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8CC90"/>
  <w15:chartTrackingRefBased/>
  <w15:docId w15:val="{9B91171C-0F0B-4C6F-B65A-36DF23E4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semiHidden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54"/>
      </w:numPr>
    </w:pPr>
  </w:style>
  <w:style w:type="paragraph" w:customStyle="1" w:styleId="Tiret1">
    <w:name w:val="Tiret 1"/>
    <w:basedOn w:val="Point1"/>
    <w:rsid w:val="00DA184F"/>
    <w:pPr>
      <w:numPr>
        <w:numId w:val="55"/>
      </w:numPr>
    </w:pPr>
  </w:style>
  <w:style w:type="paragraph" w:customStyle="1" w:styleId="Tiret2">
    <w:name w:val="Tiret 2"/>
    <w:basedOn w:val="Point2"/>
    <w:rsid w:val="00DA184F"/>
    <w:pPr>
      <w:numPr>
        <w:numId w:val="50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9F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C712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6A3C2-DEFA-42FD-84DA-85C97D002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1243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Michał Komar - Nadleśnictwo Rzepin</cp:lastModifiedBy>
  <cp:revision>6</cp:revision>
  <cp:lastPrinted>2019-09-19T06:59:00Z</cp:lastPrinted>
  <dcterms:created xsi:type="dcterms:W3CDTF">2025-04-15T09:52:00Z</dcterms:created>
  <dcterms:modified xsi:type="dcterms:W3CDTF">2025-05-28T07:23:00Z</dcterms:modified>
</cp:coreProperties>
</file>